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E74" w:rsidRDefault="00820E74" w:rsidP="00E62425">
      <w:pPr>
        <w:jc w:val="center"/>
        <w:rPr>
          <w:b/>
          <w:bCs/>
        </w:rPr>
      </w:pPr>
      <w:bookmarkStart w:id="0" w:name="_GoBack"/>
      <w:bookmarkEnd w:id="0"/>
    </w:p>
    <w:p w:rsidR="00820E74" w:rsidRPr="00E8459E" w:rsidRDefault="004C5C0A" w:rsidP="00CA63B3">
      <w:pPr>
        <w:jc w:val="right"/>
        <w:rPr>
          <w:b/>
          <w:bCs/>
        </w:rPr>
      </w:pPr>
      <w:r w:rsidRPr="00E8459E">
        <w:rPr>
          <w:b/>
          <w:bCs/>
        </w:rPr>
        <w:t>Załącznik nr 6</w:t>
      </w:r>
      <w:r w:rsidR="00820E74" w:rsidRPr="00E8459E">
        <w:rPr>
          <w:b/>
          <w:bCs/>
        </w:rPr>
        <w:t xml:space="preserve"> do SIWZ</w:t>
      </w:r>
    </w:p>
    <w:p w:rsidR="00820E74" w:rsidRPr="00E8459E" w:rsidRDefault="00820E74" w:rsidP="00E62425">
      <w:pPr>
        <w:jc w:val="center"/>
        <w:rPr>
          <w:b/>
          <w:bCs/>
        </w:rPr>
      </w:pPr>
    </w:p>
    <w:p w:rsidR="00820E74" w:rsidRPr="00E8459E" w:rsidRDefault="00820E74" w:rsidP="00E62425">
      <w:pPr>
        <w:jc w:val="center"/>
        <w:rPr>
          <w:b/>
          <w:bCs/>
        </w:rPr>
      </w:pPr>
      <w:r w:rsidRPr="00E8459E">
        <w:rPr>
          <w:b/>
          <w:bCs/>
        </w:rPr>
        <w:t>OPZ dla wykonania usługi pn.:</w:t>
      </w:r>
    </w:p>
    <w:p w:rsidR="00820E74" w:rsidRPr="00E8459E" w:rsidRDefault="00820E74" w:rsidP="00E62425">
      <w:pPr>
        <w:jc w:val="center"/>
        <w:rPr>
          <w:b/>
          <w:bCs/>
        </w:rPr>
      </w:pPr>
    </w:p>
    <w:p w:rsidR="00820E74" w:rsidRPr="00E8459E" w:rsidRDefault="00B13B1F" w:rsidP="00E62425">
      <w:pPr>
        <w:jc w:val="center"/>
        <w:rPr>
          <w:b/>
          <w:bCs/>
        </w:rPr>
      </w:pPr>
      <w:bookmarkStart w:id="1" w:name="_Hlk9490701"/>
      <w:r w:rsidRPr="00E8459E">
        <w:rPr>
          <w:b/>
          <w:bCs/>
        </w:rPr>
        <w:t>„Z</w:t>
      </w:r>
      <w:r w:rsidR="00EB259C" w:rsidRPr="00E8459E">
        <w:rPr>
          <w:b/>
          <w:bCs/>
        </w:rPr>
        <w:t>abezpiecz</w:t>
      </w:r>
      <w:r w:rsidRPr="00E8459E">
        <w:rPr>
          <w:b/>
          <w:bCs/>
        </w:rPr>
        <w:t>enie jaskini</w:t>
      </w:r>
      <w:r w:rsidR="00EB259C" w:rsidRPr="00E8459E">
        <w:rPr>
          <w:b/>
          <w:bCs/>
        </w:rPr>
        <w:t xml:space="preserve"> w rezerwacie przyrody „Diable Skały</w:t>
      </w:r>
      <w:r w:rsidR="00C94994" w:rsidRPr="00E8459E">
        <w:rPr>
          <w:b/>
          <w:bCs/>
        </w:rPr>
        <w:t>”</w:t>
      </w:r>
    </w:p>
    <w:bookmarkEnd w:id="1"/>
    <w:p w:rsidR="00820E74" w:rsidRPr="00E8459E" w:rsidRDefault="00820E74" w:rsidP="00E62425">
      <w:pPr>
        <w:jc w:val="center"/>
        <w:rPr>
          <w:b/>
          <w:bCs/>
        </w:rPr>
      </w:pPr>
    </w:p>
    <w:p w:rsidR="00820E74" w:rsidRPr="00E8459E" w:rsidRDefault="00820E74" w:rsidP="00E62425">
      <w:pPr>
        <w:jc w:val="both"/>
      </w:pPr>
      <w:r w:rsidRPr="00E8459E">
        <w:t xml:space="preserve">w ramach zadania nr </w:t>
      </w:r>
      <w:r w:rsidR="00EB259C" w:rsidRPr="00E8459E">
        <w:t>6</w:t>
      </w:r>
      <w:r w:rsidRPr="00E8459E">
        <w:t xml:space="preserve"> w HRP pn. „</w:t>
      </w:r>
      <w:r w:rsidR="00EB259C" w:rsidRPr="00E8459E">
        <w:t xml:space="preserve">Ochrona zimowego stanowiska nietoperzy (zabezpieczenie jaskini w rezerwacie przyrody „Diable Skały”) </w:t>
      </w:r>
      <w:r w:rsidRPr="00E8459E">
        <w:t xml:space="preserve">realizowanego w projekcie nr POIS.02.04.00-00-0180/16 pn.: </w:t>
      </w:r>
      <w:r w:rsidRPr="00E8459E">
        <w:rPr>
          <w:b/>
          <w:bCs/>
        </w:rPr>
        <w:t>„Ochrona zagrożonych gatunków i siedlisk chronionych w ramach sieci Natura 2000 w Małopolsce”</w:t>
      </w:r>
      <w:r w:rsidRPr="00E8459E">
        <w:t xml:space="preserve"> (realizowanym przez Regionalną Dyrekcję Ochrony Środowiska w Krakowie w ramach działania 2.4. oś priorytetowa II Programu Operacyjnego Infrastruktura i Środowisk0 2014 – 2020.)</w:t>
      </w:r>
    </w:p>
    <w:p w:rsidR="00820E74" w:rsidRPr="00E8459E" w:rsidRDefault="00820E74" w:rsidP="00E62425">
      <w:pPr>
        <w:jc w:val="center"/>
        <w:rPr>
          <w:b/>
          <w:bCs/>
        </w:rPr>
      </w:pPr>
    </w:p>
    <w:p w:rsidR="00820E74" w:rsidRPr="00E8459E" w:rsidRDefault="00820E74" w:rsidP="00E62425">
      <w:pPr>
        <w:jc w:val="center"/>
        <w:rPr>
          <w:b/>
          <w:bCs/>
        </w:rPr>
      </w:pPr>
    </w:p>
    <w:p w:rsidR="00820E74" w:rsidRPr="00E8459E" w:rsidRDefault="00820E74" w:rsidP="00E62425">
      <w:pPr>
        <w:pStyle w:val="Akapitzlist"/>
        <w:ind w:left="0"/>
        <w:jc w:val="both"/>
        <w:rPr>
          <w:b/>
          <w:bCs/>
        </w:rPr>
      </w:pPr>
      <w:r w:rsidRPr="00E8459E">
        <w:rPr>
          <w:b/>
          <w:bCs/>
        </w:rPr>
        <w:t>I. Opis przedmiotu zamówienia</w:t>
      </w:r>
      <w:r w:rsidR="00B13B1F" w:rsidRPr="00E8459E">
        <w:rPr>
          <w:b/>
          <w:bCs/>
        </w:rPr>
        <w:t>:</w:t>
      </w:r>
    </w:p>
    <w:p w:rsidR="00820E74" w:rsidRPr="00E8459E" w:rsidRDefault="00820E74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</w:p>
    <w:p w:rsidR="00B21915" w:rsidRPr="00E8459E" w:rsidRDefault="00B21915" w:rsidP="00B21915">
      <w:pPr>
        <w:spacing w:line="276" w:lineRule="auto"/>
        <w:jc w:val="both"/>
      </w:pPr>
      <w:bookmarkStart w:id="2" w:name="_Hlk9490810"/>
      <w:r w:rsidRPr="00E8459E">
        <w:t xml:space="preserve">Przedmiotem zamówienia jest </w:t>
      </w:r>
      <w:r w:rsidR="00B13B1F" w:rsidRPr="00E8459E">
        <w:t>zabezpieczenie jaskini „Diabla Dziura” w rezerwacie przyrody „Diable Skały”</w:t>
      </w:r>
      <w:r w:rsidR="00866F09" w:rsidRPr="00E8459E">
        <w:t xml:space="preserve"> przed niepowołanym dostępem ludzi</w:t>
      </w:r>
      <w:r w:rsidR="00C94994" w:rsidRPr="00E8459E">
        <w:t>, poprzez wykonanie, dostawę i montaż kraty</w:t>
      </w:r>
      <w:r w:rsidR="00866F09" w:rsidRPr="00E8459E">
        <w:t xml:space="preserve">. Wejście do jaskini zlokalizowane jest </w:t>
      </w:r>
      <w:r w:rsidR="00B13B1F" w:rsidRPr="00E8459E">
        <w:t>na działce ewidencyjnej nr 165 w miejscowości Bukowiec, gmin Korzenna, woj. Małopolskie.</w:t>
      </w:r>
    </w:p>
    <w:bookmarkEnd w:id="2"/>
    <w:p w:rsidR="00B21915" w:rsidRPr="00E8459E" w:rsidRDefault="00B21915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</w:p>
    <w:p w:rsidR="00EB259C" w:rsidRPr="00E8459E" w:rsidRDefault="00B21915" w:rsidP="00B21915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</w:pPr>
      <w:r w:rsidRPr="00E8459E">
        <w:t>Zamówienie obejmuje następujący zakres prac</w:t>
      </w:r>
      <w:r w:rsidR="00EB259C" w:rsidRPr="00E8459E">
        <w:t>:</w:t>
      </w:r>
    </w:p>
    <w:p w:rsidR="00D507E4" w:rsidRPr="00E8459E" w:rsidRDefault="00D507E4" w:rsidP="00D507E4">
      <w:pPr>
        <w:pStyle w:val="Akapitzlist"/>
        <w:spacing w:line="276" w:lineRule="auto"/>
        <w:ind w:left="284"/>
        <w:jc w:val="both"/>
      </w:pPr>
    </w:p>
    <w:p w:rsidR="00B21915" w:rsidRPr="00E8459E" w:rsidRDefault="00B21915" w:rsidP="00B21915">
      <w:pPr>
        <w:pStyle w:val="Akapitzlist"/>
        <w:numPr>
          <w:ilvl w:val="0"/>
          <w:numId w:val="20"/>
        </w:numPr>
        <w:spacing w:line="276" w:lineRule="auto"/>
        <w:jc w:val="both"/>
      </w:pPr>
      <w:r w:rsidRPr="00E8459E">
        <w:t xml:space="preserve">demontaż i usunięcie </w:t>
      </w:r>
      <w:r w:rsidR="00D507E4" w:rsidRPr="00E8459E">
        <w:t xml:space="preserve">istniejącej, </w:t>
      </w:r>
      <w:r w:rsidRPr="00E8459E">
        <w:t>uszkodzonej</w:t>
      </w:r>
      <w:r w:rsidR="00D507E4" w:rsidRPr="00E8459E">
        <w:t xml:space="preserve"> </w:t>
      </w:r>
      <w:r w:rsidRPr="00E8459E">
        <w:t>kraty zabezpieczającej wraz z ościeżnicą</w:t>
      </w:r>
    </w:p>
    <w:p w:rsidR="00EB259C" w:rsidRPr="00E8459E" w:rsidRDefault="00EB259C" w:rsidP="00B21915">
      <w:pPr>
        <w:pStyle w:val="Akapitzlist"/>
        <w:numPr>
          <w:ilvl w:val="0"/>
          <w:numId w:val="20"/>
        </w:numPr>
        <w:spacing w:line="276" w:lineRule="auto"/>
        <w:jc w:val="both"/>
      </w:pPr>
      <w:r w:rsidRPr="00E8459E">
        <w:t xml:space="preserve">montaż </w:t>
      </w:r>
      <w:r w:rsidR="00B21915" w:rsidRPr="00E8459E">
        <w:t>now</w:t>
      </w:r>
      <w:r w:rsidR="00B13B1F" w:rsidRPr="00E8459E">
        <w:t xml:space="preserve">ej </w:t>
      </w:r>
      <w:r w:rsidRPr="00E8459E">
        <w:t xml:space="preserve">kraty zabezpieczającej </w:t>
      </w:r>
      <w:r w:rsidR="00B21915" w:rsidRPr="00E8459E">
        <w:t xml:space="preserve">w </w:t>
      </w:r>
      <w:r w:rsidRPr="00E8459E">
        <w:t>wejści</w:t>
      </w:r>
      <w:r w:rsidR="00B21915" w:rsidRPr="00E8459E">
        <w:t>u wraz z konstrukcją zabezpieczającą ściany oraz sklepienie komory wejściowej do jaskini</w:t>
      </w:r>
      <w:r w:rsidRPr="00E8459E">
        <w:t xml:space="preserve"> </w:t>
      </w:r>
    </w:p>
    <w:p w:rsidR="00EB259C" w:rsidRPr="00E8459E" w:rsidRDefault="00EB259C" w:rsidP="00E62425">
      <w:pPr>
        <w:pStyle w:val="Akapitzlist"/>
        <w:spacing w:line="276" w:lineRule="auto"/>
        <w:ind w:left="0"/>
        <w:jc w:val="both"/>
      </w:pPr>
    </w:p>
    <w:p w:rsidR="00F55E4B" w:rsidRPr="00E8459E" w:rsidRDefault="00F55E4B" w:rsidP="00F55E4B">
      <w:pPr>
        <w:pStyle w:val="Akapitzlist"/>
        <w:widowControl/>
        <w:numPr>
          <w:ilvl w:val="0"/>
          <w:numId w:val="21"/>
        </w:numPr>
        <w:tabs>
          <w:tab w:val="right" w:leader="underscore" w:pos="8683"/>
        </w:tabs>
        <w:spacing w:line="276" w:lineRule="auto"/>
        <w:ind w:left="284" w:hanging="284"/>
        <w:jc w:val="both"/>
      </w:pPr>
      <w:r w:rsidRPr="00E8459E">
        <w:t xml:space="preserve">Kratę należy wykonać </w:t>
      </w:r>
      <w:r w:rsidR="00B13B1F" w:rsidRPr="00E8459E">
        <w:t xml:space="preserve">przy wykorzystaniu </w:t>
      </w:r>
      <w:r w:rsidR="00880074" w:rsidRPr="00E8459E">
        <w:t>dokumentac</w:t>
      </w:r>
      <w:r w:rsidR="00B13B1F" w:rsidRPr="00E8459E">
        <w:t>ji</w:t>
      </w:r>
      <w:r w:rsidR="00880074" w:rsidRPr="00E8459E">
        <w:t xml:space="preserve"> pn.</w:t>
      </w:r>
      <w:r w:rsidRPr="00E8459E">
        <w:t xml:space="preserve">: „Projekt kraty zabezpieczającej wejście do jaskini w rezerwacie „Diable Skały” w Bukowcu” </w:t>
      </w:r>
      <w:r w:rsidR="00824F9B" w:rsidRPr="00E8459E">
        <w:t>będąc</w:t>
      </w:r>
      <w:r w:rsidR="00B13B1F" w:rsidRPr="00E8459E">
        <w:t>ej</w:t>
      </w:r>
      <w:r w:rsidR="00824F9B" w:rsidRPr="00E8459E">
        <w:t xml:space="preserve"> załącznikiem nr</w:t>
      </w:r>
      <w:r w:rsidR="00AF0A0C" w:rsidRPr="00E8459E">
        <w:t xml:space="preserve"> 1 </w:t>
      </w:r>
      <w:r w:rsidR="00824F9B" w:rsidRPr="00E8459E">
        <w:t>do przedmiotowego OPZ</w:t>
      </w:r>
      <w:r w:rsidR="00B13B1F" w:rsidRPr="00E8459E">
        <w:t>.</w:t>
      </w:r>
    </w:p>
    <w:p w:rsidR="00F55E4B" w:rsidRPr="00E8459E" w:rsidRDefault="00F55E4B" w:rsidP="00F55E4B">
      <w:pPr>
        <w:widowControl/>
        <w:tabs>
          <w:tab w:val="right" w:leader="underscore" w:pos="8683"/>
        </w:tabs>
        <w:spacing w:line="276" w:lineRule="auto"/>
        <w:ind w:left="360"/>
        <w:jc w:val="both"/>
      </w:pPr>
    </w:p>
    <w:p w:rsidR="004A36F0" w:rsidRPr="00E8459E" w:rsidRDefault="00F55E4B" w:rsidP="00876C22">
      <w:pPr>
        <w:pStyle w:val="Akapitzlist"/>
        <w:widowControl/>
        <w:numPr>
          <w:ilvl w:val="0"/>
          <w:numId w:val="21"/>
        </w:numPr>
        <w:tabs>
          <w:tab w:val="right" w:leader="underscore" w:pos="8683"/>
        </w:tabs>
        <w:spacing w:line="276" w:lineRule="auto"/>
        <w:ind w:left="284" w:hanging="284"/>
        <w:jc w:val="both"/>
      </w:pPr>
      <w:r w:rsidRPr="00E8459E">
        <w:t xml:space="preserve">Z uwagi na fakt, iż jaskinia jest siedliskiem nietoperzy, prace muszą być </w:t>
      </w:r>
      <w:r w:rsidR="00880074" w:rsidRPr="00E8459E">
        <w:t>wykonywane w</w:t>
      </w:r>
      <w:r w:rsidR="00810CF9" w:rsidRPr="00E8459E">
        <w:t> </w:t>
      </w:r>
      <w:r w:rsidR="00880074" w:rsidRPr="00E8459E">
        <w:t>uzgodnieniu i pod nadzorem z przedstawicielem Nadzoru Przyrodniczego</w:t>
      </w:r>
      <w:r w:rsidR="00810CF9" w:rsidRPr="00E8459E">
        <w:t>.</w:t>
      </w:r>
    </w:p>
    <w:p w:rsidR="00810CF9" w:rsidRPr="00E8459E" w:rsidRDefault="00810CF9" w:rsidP="00810CF9">
      <w:pPr>
        <w:widowControl/>
        <w:tabs>
          <w:tab w:val="right" w:leader="underscore" w:pos="8683"/>
        </w:tabs>
        <w:spacing w:line="276" w:lineRule="auto"/>
        <w:jc w:val="both"/>
      </w:pPr>
    </w:p>
    <w:p w:rsidR="004A36F0" w:rsidRPr="00E8459E" w:rsidRDefault="004A36F0" w:rsidP="00D507E4">
      <w:pPr>
        <w:pStyle w:val="Akapitzlist"/>
        <w:widowControl/>
        <w:numPr>
          <w:ilvl w:val="0"/>
          <w:numId w:val="21"/>
        </w:numPr>
        <w:tabs>
          <w:tab w:val="right" w:leader="underscore" w:pos="8683"/>
        </w:tabs>
        <w:spacing w:line="276" w:lineRule="auto"/>
        <w:ind w:left="284" w:hanging="284"/>
        <w:jc w:val="both"/>
      </w:pPr>
      <w:r w:rsidRPr="00E8459E">
        <w:t xml:space="preserve">Wykonawca zobowiązany jest przy </w:t>
      </w:r>
      <w:r w:rsidR="00D507E4" w:rsidRPr="00E8459E">
        <w:t xml:space="preserve">wykonywaniu kraty oraz przy jej montażu do </w:t>
      </w:r>
      <w:r w:rsidRPr="00E8459E">
        <w:t xml:space="preserve">ścisłej współpracy z podmiotem pełniącym rolę Nadzoru Przyrodniczego w projekcie, który wskazany zostanie Wykonawcy przez Zamawiającego po jego wyłonieniu. </w:t>
      </w:r>
    </w:p>
    <w:p w:rsidR="004A36F0" w:rsidRPr="00E8459E" w:rsidRDefault="004A36F0" w:rsidP="00D507E4">
      <w:pPr>
        <w:pStyle w:val="Akapitzlist"/>
        <w:widowControl/>
        <w:tabs>
          <w:tab w:val="right" w:leader="underscore" w:pos="8683"/>
        </w:tabs>
        <w:spacing w:line="276" w:lineRule="auto"/>
        <w:jc w:val="both"/>
      </w:pPr>
    </w:p>
    <w:p w:rsidR="00F55E4B" w:rsidRPr="00E8459E" w:rsidRDefault="00F55E4B" w:rsidP="00F55E4B">
      <w:pPr>
        <w:pStyle w:val="Akapitzlist"/>
        <w:widowControl/>
        <w:numPr>
          <w:ilvl w:val="0"/>
          <w:numId w:val="21"/>
        </w:numPr>
        <w:tabs>
          <w:tab w:val="right" w:leader="underscore" w:pos="8683"/>
        </w:tabs>
        <w:spacing w:line="276" w:lineRule="auto"/>
        <w:ind w:left="284" w:hanging="284"/>
        <w:jc w:val="both"/>
      </w:pPr>
      <w:r w:rsidRPr="00E8459E">
        <w:t xml:space="preserve">Zadaniem </w:t>
      </w:r>
      <w:r w:rsidR="00D507E4" w:rsidRPr="00E8459E">
        <w:t>N</w:t>
      </w:r>
      <w:r w:rsidRPr="00E8459E">
        <w:t xml:space="preserve">adzoru </w:t>
      </w:r>
      <w:r w:rsidR="00D507E4" w:rsidRPr="00E8459E">
        <w:t>P</w:t>
      </w:r>
      <w:r w:rsidRPr="00E8459E">
        <w:t>rzyrodniczego będzie zgłaszanie istotnych uwag dla prawidłowego wykonania prac, pod kontem zgodności przebiegu pra</w:t>
      </w:r>
      <w:r w:rsidR="00D507E4" w:rsidRPr="00E8459E">
        <w:t>c</w:t>
      </w:r>
      <w:r w:rsidRPr="00E8459E">
        <w:t xml:space="preserve"> z przepisami ochrony stanowiska </w:t>
      </w:r>
      <w:r w:rsidRPr="00E8459E">
        <w:lastRenderedPageBreak/>
        <w:t>nietoperzy. Uprawnieniem nadzoru przyrodniczego jest głównie kontrolowanie oraz konsultowanie jakości i przebiegu prac, wskazanie korzystnych ze względów przyrodniczych rozwiązań, a nawet wstrzymanie prac w przypadku stwierdzenia nieprawidłowości w ich przebiegu.</w:t>
      </w:r>
    </w:p>
    <w:p w:rsidR="00820E74" w:rsidRPr="00E8459E" w:rsidRDefault="00820E74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</w:p>
    <w:p w:rsidR="00820E74" w:rsidRPr="00E8459E" w:rsidRDefault="00D507E4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  <w:r w:rsidRPr="00E8459E">
        <w:t>6</w:t>
      </w:r>
      <w:r w:rsidR="00820E74" w:rsidRPr="00E8459E">
        <w:t xml:space="preserve">. Pozytywna opinia Nadzoru Przyrodniczego jest warunkiem koniecznym do końcowego odbioru prac. </w:t>
      </w:r>
    </w:p>
    <w:p w:rsidR="000314A4" w:rsidRPr="00E8459E" w:rsidRDefault="000314A4" w:rsidP="000314A4">
      <w:pPr>
        <w:widowControl/>
        <w:tabs>
          <w:tab w:val="right" w:leader="underscore" w:pos="8683"/>
        </w:tabs>
        <w:spacing w:line="276" w:lineRule="auto"/>
        <w:jc w:val="both"/>
      </w:pPr>
    </w:p>
    <w:p w:rsidR="002238BF" w:rsidRPr="00E8459E" w:rsidRDefault="00820E74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  <w:rPr>
          <w:b/>
        </w:rPr>
      </w:pPr>
      <w:r w:rsidRPr="00E8459E">
        <w:rPr>
          <w:b/>
        </w:rPr>
        <w:t xml:space="preserve">II. </w:t>
      </w:r>
      <w:r w:rsidR="002238BF" w:rsidRPr="00E8459E">
        <w:rPr>
          <w:b/>
        </w:rPr>
        <w:t xml:space="preserve"> Szczególne warunki prowadzenia prac</w:t>
      </w:r>
      <w:r w:rsidR="00B13B1F" w:rsidRPr="00E8459E">
        <w:rPr>
          <w:b/>
        </w:rPr>
        <w:t xml:space="preserve"> w rezerwacie przyrody „Diable Skały”:</w:t>
      </w:r>
    </w:p>
    <w:p w:rsidR="004546E2" w:rsidRPr="00E8459E" w:rsidRDefault="004546E2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  <w:rPr>
          <w:b/>
        </w:rPr>
      </w:pPr>
    </w:p>
    <w:p w:rsidR="004546E2" w:rsidRPr="00E8459E" w:rsidRDefault="004546E2" w:rsidP="004546E2">
      <w:pPr>
        <w:pStyle w:val="Akapitzlist"/>
        <w:widowControl/>
        <w:numPr>
          <w:ilvl w:val="0"/>
          <w:numId w:val="25"/>
        </w:numPr>
        <w:tabs>
          <w:tab w:val="right" w:leader="underscore" w:pos="8683"/>
        </w:tabs>
        <w:spacing w:line="276" w:lineRule="auto"/>
        <w:jc w:val="both"/>
      </w:pPr>
      <w:r w:rsidRPr="00E8459E">
        <w:t>Wejście do jaskini zlokalizowane jest na terenie prywatnym. Zamawiający przedstawi podpisane z Właścicielem terenu porozumienie na wykonanie prac wybranemu w drodze postępowania Wykonawcy.</w:t>
      </w:r>
    </w:p>
    <w:p w:rsidR="004546E2" w:rsidRPr="00E8459E" w:rsidRDefault="004546E2" w:rsidP="004546E2">
      <w:pPr>
        <w:pStyle w:val="Akapitzlist"/>
        <w:widowControl/>
        <w:tabs>
          <w:tab w:val="right" w:leader="underscore" w:pos="8683"/>
        </w:tabs>
        <w:spacing w:line="276" w:lineRule="auto"/>
        <w:jc w:val="both"/>
      </w:pPr>
    </w:p>
    <w:p w:rsidR="004546E2" w:rsidRPr="00E8459E" w:rsidRDefault="004546E2" w:rsidP="004546E2">
      <w:pPr>
        <w:pStyle w:val="Akapitzlist"/>
        <w:widowControl/>
        <w:numPr>
          <w:ilvl w:val="0"/>
          <w:numId w:val="25"/>
        </w:numPr>
        <w:tabs>
          <w:tab w:val="right" w:leader="underscore" w:pos="8683"/>
        </w:tabs>
        <w:spacing w:line="276" w:lineRule="auto"/>
        <w:jc w:val="both"/>
      </w:pPr>
      <w:r w:rsidRPr="00E8459E">
        <w:t>Z uwagi na lokalizację jaskini w granicach rezerwatu przyrody „Diable Skały”,  prace należy prowadzić w taki sposób, aby nie dopuścić do zniszczeń w jaskini i szacie roślinnej rezerwatu. Transport materiału przez rezerwat musi się odbyć w sposób fizyczny/ręczny bez użycia pojazdów mechanicznych, po wyznaczonym szlaku turystycznym</w:t>
      </w:r>
      <w:r w:rsidR="009945ED" w:rsidRPr="00E8459E">
        <w:t xml:space="preserve"> i ścieżce dydaktycznej</w:t>
      </w:r>
      <w:r w:rsidRPr="00E8459E">
        <w:t xml:space="preserve"> wskazany</w:t>
      </w:r>
      <w:r w:rsidR="009945ED" w:rsidRPr="00E8459E">
        <w:t>ch</w:t>
      </w:r>
      <w:r w:rsidRPr="00E8459E">
        <w:t xml:space="preserve"> w zarządzeniu Regionalnego Dyrektora Ochrony Środowiska w Krakowie nr 17/19 w</w:t>
      </w:r>
      <w:r w:rsidR="007E3553" w:rsidRPr="00E8459E">
        <w:t> </w:t>
      </w:r>
      <w:r w:rsidRPr="00E8459E">
        <w:t xml:space="preserve">sprawie ustanowienia zadań ochronnych dla rezerwatu przyrody, dotyczących wykonania i montażu kraty zabezpieczającej wejście do jaskini „Diabla Dziura”. </w:t>
      </w:r>
    </w:p>
    <w:p w:rsidR="004546E2" w:rsidRPr="00E8459E" w:rsidRDefault="004546E2" w:rsidP="004546E2">
      <w:pPr>
        <w:pStyle w:val="Akapitzlist"/>
      </w:pPr>
    </w:p>
    <w:p w:rsidR="004546E2" w:rsidRPr="00E8459E" w:rsidRDefault="004546E2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 xml:space="preserve">Przed rozpoczęciem prac Wykonawca zobowiązany jest do zorganizowania spotkania terenowego z przedstawicielami Zamawiającego celem przedstawienia harmonogramu prac oraz zaproponowania odpowiedniej </w:t>
      </w:r>
      <w:r w:rsidR="0019372E" w:rsidRPr="00E8459E">
        <w:t xml:space="preserve">do uwarunkowań przyrodniczych (rezerwat przyrody, obszar natura 2000, stanowisko chronionych gatunków nietoperzy) </w:t>
      </w:r>
      <w:r w:rsidRPr="00E8459E">
        <w:t>technologii wykonania prac.</w:t>
      </w:r>
    </w:p>
    <w:p w:rsidR="004546E2" w:rsidRPr="00E8459E" w:rsidRDefault="004546E2" w:rsidP="004546E2">
      <w:pPr>
        <w:pStyle w:val="Akapitzlist"/>
        <w:shd w:val="clear" w:color="auto" w:fill="FFFFFF"/>
        <w:spacing w:line="100" w:lineRule="atLeast"/>
        <w:contextualSpacing/>
        <w:jc w:val="both"/>
        <w:textAlignment w:val="auto"/>
      </w:pPr>
    </w:p>
    <w:p w:rsidR="0019372E" w:rsidRPr="00E8459E" w:rsidRDefault="004546E2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>Istniejący przy wejściu do jaskini głaz ze względu na ochronę rezerwatową należy na czas montażu bramy  - przesunąć, starając się nie dopuścić do naruszenia ścian bocznych, a po zakończeniu montażu kraty umieścić w</w:t>
      </w:r>
      <w:r w:rsidR="0019372E" w:rsidRPr="00E8459E">
        <w:t xml:space="preserve"> bezpieczny (ustabilizowany) sposób w pobliżu otworu</w:t>
      </w:r>
      <w:r w:rsidR="00A87169" w:rsidRPr="00E8459E">
        <w:t>, w jak najbardziej pierwotnym położeniu.</w:t>
      </w:r>
    </w:p>
    <w:p w:rsidR="0019372E" w:rsidRPr="00E8459E" w:rsidRDefault="0019372E" w:rsidP="0019372E">
      <w:pPr>
        <w:pStyle w:val="Akapitzlist"/>
      </w:pPr>
    </w:p>
    <w:p w:rsidR="00B95474" w:rsidRPr="00E8459E" w:rsidRDefault="00B95474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>Stalowe kotwy mocujące ościeżnicę kraty wejściowej i płaskowniki zabezpieczające ściany i strop należy osadzać w chemicznej zaprawie, która powinna być trwale plastyczna dla uniemożliwienia niszczenia skał pod wpływem czynników atmosferycznych (naprężeń powodowanych zmianami temperatury i wilgotności).</w:t>
      </w:r>
    </w:p>
    <w:p w:rsidR="00B95474" w:rsidRPr="00E8459E" w:rsidRDefault="00B95474" w:rsidP="00B95474">
      <w:pPr>
        <w:pStyle w:val="Akapitzlist"/>
      </w:pPr>
    </w:p>
    <w:p w:rsidR="004546E2" w:rsidRPr="00E8459E" w:rsidRDefault="004546E2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>Podczas montażu elementów konstrukcji wzmacniającej należy kierować się zasadą wnoszenia do wnętrza jaskini jak największych elementów zespawanych i</w:t>
      </w:r>
      <w:r w:rsidR="00B13B1F" w:rsidRPr="00E8459E">
        <w:t> </w:t>
      </w:r>
      <w:r w:rsidRPr="00E8459E">
        <w:t>zakonserwowanych uprzednio na zewnątrz. Wymaganie to dotyczy ograniczenia do minimum generowania zanieczyszczeń podczas spawania i malowania</w:t>
      </w:r>
      <w:r w:rsidR="00B95474" w:rsidRPr="00E8459E">
        <w:t>.</w:t>
      </w:r>
    </w:p>
    <w:p w:rsidR="004546E2" w:rsidRPr="00E8459E" w:rsidRDefault="004546E2" w:rsidP="004546E2">
      <w:pPr>
        <w:pStyle w:val="Akapitzlist"/>
      </w:pPr>
    </w:p>
    <w:p w:rsidR="004546E2" w:rsidRPr="00E8459E" w:rsidRDefault="004546E2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>Należy bezwzględnie unikać kotwienia konstrukcji w stropie jaskini ze względu na jego stan techniczny, nawierty techniką udarowo – obrotową wykonywać tylko w sytuacji braku możliwości rozwiązań alternatywnych, ograniczając do minimum</w:t>
      </w:r>
      <w:r w:rsidR="00B95474" w:rsidRPr="00E8459E">
        <w:t xml:space="preserve"> ich ilość.</w:t>
      </w:r>
    </w:p>
    <w:p w:rsidR="004546E2" w:rsidRPr="00E8459E" w:rsidRDefault="004546E2" w:rsidP="004546E2">
      <w:pPr>
        <w:pStyle w:val="Akapitzlist"/>
        <w:shd w:val="clear" w:color="auto" w:fill="FFFFFF"/>
        <w:spacing w:line="100" w:lineRule="atLeast"/>
        <w:contextualSpacing/>
        <w:jc w:val="both"/>
        <w:textAlignment w:val="auto"/>
      </w:pPr>
    </w:p>
    <w:p w:rsidR="0019372E" w:rsidRPr="00E8459E" w:rsidRDefault="0019372E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>Krata powinna zostać pomalowana farbą w kolorze ciemnej zieleni lub ciemnego grafitu.</w:t>
      </w:r>
    </w:p>
    <w:p w:rsidR="0019372E" w:rsidRPr="00E8459E" w:rsidRDefault="0019372E" w:rsidP="0019372E">
      <w:pPr>
        <w:pStyle w:val="Akapitzlist"/>
      </w:pPr>
    </w:p>
    <w:p w:rsidR="004546E2" w:rsidRPr="00E8459E" w:rsidRDefault="004546E2" w:rsidP="004546E2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 xml:space="preserve">Wszelkie prace należy wykonywać przy zastosowaniu odpowiednich osłon uniemożliwiających uszkodzenie naturalnych elementów jaskini </w:t>
      </w:r>
      <w:r w:rsidR="00B95474" w:rsidRPr="00E8459E">
        <w:t xml:space="preserve">np. </w:t>
      </w:r>
      <w:r w:rsidRPr="00E8459E">
        <w:t xml:space="preserve">osłon przed ogrzaniem </w:t>
      </w:r>
      <w:r w:rsidR="00B13B1F" w:rsidRPr="00E8459E">
        <w:t>skał</w:t>
      </w:r>
      <w:r w:rsidRPr="00E8459E">
        <w:t xml:space="preserve"> p</w:t>
      </w:r>
      <w:r w:rsidR="00B13B1F" w:rsidRPr="00E8459E">
        <w:t>odczas</w:t>
      </w:r>
      <w:r w:rsidRPr="00E8459E">
        <w:t xml:space="preserve"> spawani</w:t>
      </w:r>
      <w:r w:rsidR="00B13B1F" w:rsidRPr="00E8459E">
        <w:t>a</w:t>
      </w:r>
      <w:r w:rsidRPr="00E8459E">
        <w:t xml:space="preserve">, </w:t>
      </w:r>
      <w:r w:rsidR="00B13B1F" w:rsidRPr="00E8459E">
        <w:t>osłon zabezpieczających skały podczas malowania konstrukcji zabezpieczeni itp.</w:t>
      </w:r>
    </w:p>
    <w:p w:rsidR="0019372E" w:rsidRPr="00E8459E" w:rsidRDefault="0019372E" w:rsidP="0019372E">
      <w:pPr>
        <w:pStyle w:val="Akapitzlist"/>
      </w:pPr>
    </w:p>
    <w:p w:rsidR="0019372E" w:rsidRPr="00E8459E" w:rsidRDefault="0019372E" w:rsidP="00480DB8">
      <w:pPr>
        <w:pStyle w:val="Akapitzlist"/>
        <w:numPr>
          <w:ilvl w:val="0"/>
          <w:numId w:val="25"/>
        </w:numPr>
        <w:shd w:val="clear" w:color="auto" w:fill="FFFFFF"/>
        <w:spacing w:line="100" w:lineRule="atLeast"/>
        <w:contextualSpacing/>
        <w:jc w:val="both"/>
        <w:textAlignment w:val="auto"/>
      </w:pPr>
      <w:r w:rsidRPr="00E8459E">
        <w:t>Po zakończeniu prac należy zamontować</w:t>
      </w:r>
      <w:r w:rsidR="00830AA9">
        <w:t xml:space="preserve"> (przyspawać)</w:t>
      </w:r>
      <w:r w:rsidRPr="00E8459E">
        <w:t xml:space="preserve"> wcześniej wykonaną tabliczkę</w:t>
      </w:r>
      <w:r w:rsidR="00232EB5" w:rsidRPr="00E8459E">
        <w:t xml:space="preserve"> </w:t>
      </w:r>
      <w:r w:rsidR="008A4345">
        <w:t xml:space="preserve">z metalu </w:t>
      </w:r>
      <w:r w:rsidR="00795D87">
        <w:t xml:space="preserve">o wymiarach </w:t>
      </w:r>
      <w:r w:rsidR="00830AA9">
        <w:t>10</w:t>
      </w:r>
      <w:r w:rsidR="00795D87">
        <w:t xml:space="preserve"> cm na </w:t>
      </w:r>
      <w:r w:rsidR="00830AA9">
        <w:t>7</w:t>
      </w:r>
      <w:r w:rsidR="00795D87">
        <w:t xml:space="preserve"> cm. </w:t>
      </w:r>
      <w:r w:rsidR="00480DB8" w:rsidRPr="00E8459E">
        <w:t>Treść napisu na tabliczce należy ustalić z</w:t>
      </w:r>
      <w:r w:rsidR="008A4345">
        <w:t> </w:t>
      </w:r>
      <w:r w:rsidR="00480DB8" w:rsidRPr="00E8459E">
        <w:t xml:space="preserve">zamawiającym. </w:t>
      </w:r>
      <w:r w:rsidR="002366B4" w:rsidRPr="00E8459E">
        <w:t>Tabliczka powinna zawierać logo projektu (które zostanie przekazane przez Zamawiającego) oraz nr i</w:t>
      </w:r>
      <w:r w:rsidR="00480DB8" w:rsidRPr="00E8459E">
        <w:t> </w:t>
      </w:r>
      <w:r w:rsidR="002366B4" w:rsidRPr="00E8459E">
        <w:t>nazwę projektu w ramach którego wykonane zostało zabezpieczenie.</w:t>
      </w:r>
    </w:p>
    <w:p w:rsidR="0019372E" w:rsidRPr="00E8459E" w:rsidRDefault="0019372E" w:rsidP="0019372E">
      <w:pPr>
        <w:shd w:val="clear" w:color="auto" w:fill="FFFFFF"/>
        <w:spacing w:line="100" w:lineRule="atLeast"/>
        <w:contextualSpacing/>
        <w:jc w:val="both"/>
        <w:textAlignment w:val="auto"/>
      </w:pPr>
    </w:p>
    <w:p w:rsidR="00820E74" w:rsidRPr="00E8459E" w:rsidRDefault="002238BF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  <w:rPr>
          <w:b/>
        </w:rPr>
      </w:pPr>
      <w:r w:rsidRPr="00E8459E">
        <w:rPr>
          <w:b/>
        </w:rPr>
        <w:t xml:space="preserve">III. </w:t>
      </w:r>
      <w:r w:rsidR="00820E74" w:rsidRPr="00E8459E">
        <w:rPr>
          <w:b/>
        </w:rPr>
        <w:t>Termin wykonania zamówienia</w:t>
      </w:r>
    </w:p>
    <w:p w:rsidR="00820E74" w:rsidRPr="00E8459E" w:rsidRDefault="00820E74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</w:p>
    <w:p w:rsidR="004A36F0" w:rsidRDefault="004A36F0" w:rsidP="004A36F0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  <w:r w:rsidRPr="00E8459E">
        <w:t xml:space="preserve">Prace </w:t>
      </w:r>
      <w:r w:rsidR="0019372E" w:rsidRPr="00E8459E">
        <w:t>należy wykonać</w:t>
      </w:r>
      <w:r w:rsidRPr="00E8459E">
        <w:t xml:space="preserve"> </w:t>
      </w:r>
      <w:r w:rsidRPr="00E8459E">
        <w:rPr>
          <w:b/>
        </w:rPr>
        <w:t xml:space="preserve">w terminie </w:t>
      </w:r>
      <w:r w:rsidR="000314A4" w:rsidRPr="00E8459E">
        <w:rPr>
          <w:b/>
        </w:rPr>
        <w:t>do 17 lipca 2019 roku</w:t>
      </w:r>
      <w:r w:rsidR="00C94994" w:rsidRPr="00E8459E">
        <w:rPr>
          <w:b/>
        </w:rPr>
        <w:t>,</w:t>
      </w:r>
      <w:r w:rsidR="0019372E" w:rsidRPr="00E8459E">
        <w:rPr>
          <w:b/>
        </w:rPr>
        <w:t xml:space="preserve"> z zastrzeżeniem, iż prace muszą być kończone mim. 3 godziny przed zmrokiem.</w:t>
      </w:r>
      <w:r w:rsidR="0019372E">
        <w:rPr>
          <w:b/>
        </w:rPr>
        <w:t xml:space="preserve"> </w:t>
      </w:r>
    </w:p>
    <w:p w:rsidR="00820E74" w:rsidRDefault="00820E74" w:rsidP="00E62425">
      <w:pPr>
        <w:pStyle w:val="Akapitzlist"/>
        <w:widowControl/>
        <w:tabs>
          <w:tab w:val="right" w:leader="underscore" w:pos="8683"/>
        </w:tabs>
        <w:spacing w:line="276" w:lineRule="auto"/>
        <w:ind w:left="0"/>
        <w:jc w:val="both"/>
      </w:pPr>
    </w:p>
    <w:sectPr w:rsidR="00820E74" w:rsidSect="00CA4667">
      <w:footerReference w:type="default" r:id="rId7"/>
      <w:headerReference w:type="first" r:id="rId8"/>
      <w:footerReference w:type="first" r:id="rId9"/>
      <w:pgSz w:w="11906" w:h="16838"/>
      <w:pgMar w:top="709" w:right="1417" w:bottom="709" w:left="1417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492" w:rsidRDefault="00215492" w:rsidP="00E5561D">
      <w:r>
        <w:separator/>
      </w:r>
    </w:p>
  </w:endnote>
  <w:endnote w:type="continuationSeparator" w:id="0">
    <w:p w:rsidR="00215492" w:rsidRDefault="00215492" w:rsidP="00E5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E74" w:rsidRDefault="003238F2">
    <w:pPr>
      <w:pStyle w:val="Stopka"/>
      <w:jc w:val="right"/>
    </w:pPr>
    <w:r>
      <w:rPr>
        <w:noProof/>
      </w:rPr>
      <w:fldChar w:fldCharType="begin"/>
    </w:r>
    <w:r w:rsidR="00660E47">
      <w:rPr>
        <w:noProof/>
      </w:rPr>
      <w:instrText>PAGE   \* MERGEFORMAT</w:instrText>
    </w:r>
    <w:r>
      <w:rPr>
        <w:noProof/>
      </w:rPr>
      <w:fldChar w:fldCharType="separate"/>
    </w:r>
    <w:r w:rsidR="00754F82">
      <w:rPr>
        <w:noProof/>
      </w:rPr>
      <w:t>3</w:t>
    </w:r>
    <w:r>
      <w:rPr>
        <w:noProof/>
      </w:rPr>
      <w:fldChar w:fldCharType="end"/>
    </w:r>
  </w:p>
  <w:p w:rsidR="00820E74" w:rsidRDefault="00820E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E74" w:rsidRPr="008C5296" w:rsidRDefault="00230660" w:rsidP="008C5296">
    <w:pPr>
      <w:pStyle w:val="Stopka"/>
      <w:jc w:val="center"/>
      <w:rPr>
        <w:b/>
      </w:rPr>
    </w:pPr>
    <w:r>
      <w:rPr>
        <w:noProof/>
        <w:lang w:eastAsia="pl-PL"/>
      </w:rPr>
      <w:drawing>
        <wp:inline distT="0" distB="0" distL="0" distR="0">
          <wp:extent cx="5348605" cy="707390"/>
          <wp:effectExtent l="0" t="0" r="0" b="0"/>
          <wp:docPr id="2" name="Obraz 2" descr="t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860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492" w:rsidRDefault="00215492" w:rsidP="00E5561D">
      <w:r>
        <w:separator/>
      </w:r>
    </w:p>
  </w:footnote>
  <w:footnote w:type="continuationSeparator" w:id="0">
    <w:p w:rsidR="00215492" w:rsidRDefault="00215492" w:rsidP="00E55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E74" w:rsidRDefault="00230660">
    <w:pPr>
      <w:pStyle w:val="Nagwek"/>
    </w:pPr>
    <w:r>
      <w:rPr>
        <w:rFonts w:cs="Tahoma"/>
        <w:noProof/>
        <w:kern w:val="2"/>
        <w:lang w:eastAsia="pl-PL"/>
      </w:rPr>
      <w:drawing>
        <wp:inline distT="0" distB="0" distL="0" distR="0">
          <wp:extent cx="4994910" cy="931545"/>
          <wp:effectExtent l="0" t="0" r="0" b="0"/>
          <wp:docPr id="1" name="Obraz 2" descr="logo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RDOS_Kraków_WP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4910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AAC85238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  <w:dstrike w:val="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  <w:strike w:val="0"/>
        <w:d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strike w:val="0"/>
        <w:dstrike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strike w:val="0"/>
        <w:dstrike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F"/>
    <w:multiLevelType w:val="multilevel"/>
    <w:tmpl w:val="2A8C92B2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83599A"/>
    <w:multiLevelType w:val="hybridMultilevel"/>
    <w:tmpl w:val="FE2C6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11A6EDF"/>
    <w:multiLevelType w:val="hybridMultilevel"/>
    <w:tmpl w:val="5A281642"/>
    <w:lvl w:ilvl="0" w:tplc="43CC42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02B16D2B"/>
    <w:multiLevelType w:val="hybridMultilevel"/>
    <w:tmpl w:val="B6380A74"/>
    <w:lvl w:ilvl="0" w:tplc="43CC42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85B28D4"/>
    <w:multiLevelType w:val="hybridMultilevel"/>
    <w:tmpl w:val="59882F94"/>
    <w:lvl w:ilvl="0" w:tplc="63620F32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09AF3871"/>
    <w:multiLevelType w:val="hybridMultilevel"/>
    <w:tmpl w:val="DC925A8E"/>
    <w:lvl w:ilvl="0" w:tplc="876818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B36EB"/>
    <w:multiLevelType w:val="hybridMultilevel"/>
    <w:tmpl w:val="9CEA52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06515B8"/>
    <w:multiLevelType w:val="hybridMultilevel"/>
    <w:tmpl w:val="4B9AEB10"/>
    <w:lvl w:ilvl="0" w:tplc="53D8F47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5" w15:restartNumberingAfterBreak="0">
    <w:nsid w:val="1AC70317"/>
    <w:multiLevelType w:val="hybridMultilevel"/>
    <w:tmpl w:val="67080B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D707985"/>
    <w:multiLevelType w:val="hybridMultilevel"/>
    <w:tmpl w:val="78CA42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8201280"/>
    <w:multiLevelType w:val="hybridMultilevel"/>
    <w:tmpl w:val="113A636E"/>
    <w:lvl w:ilvl="0" w:tplc="03A2CE90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28FC17A3"/>
    <w:multiLevelType w:val="hybridMultilevel"/>
    <w:tmpl w:val="2AB819F2"/>
    <w:lvl w:ilvl="0" w:tplc="C9EE42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2EF51EF4"/>
    <w:multiLevelType w:val="hybridMultilevel"/>
    <w:tmpl w:val="99D059EE"/>
    <w:lvl w:ilvl="0" w:tplc="D0FA92A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4AD0EC2"/>
    <w:multiLevelType w:val="multilevel"/>
    <w:tmpl w:val="D1AE9AC2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352D3BE9"/>
    <w:multiLevelType w:val="hybridMultilevel"/>
    <w:tmpl w:val="C46604C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8251E"/>
    <w:multiLevelType w:val="hybridMultilevel"/>
    <w:tmpl w:val="DD9EB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D02A9"/>
    <w:multiLevelType w:val="hybridMultilevel"/>
    <w:tmpl w:val="F2FA0F30"/>
    <w:lvl w:ilvl="0" w:tplc="E74AC660">
      <w:start w:val="1"/>
      <w:numFmt w:val="lowerLetter"/>
      <w:lvlText w:val="%1)"/>
      <w:lvlJc w:val="left"/>
      <w:pPr>
        <w:ind w:left="1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abstractNum w:abstractNumId="24" w15:restartNumberingAfterBreak="0">
    <w:nsid w:val="433C1ADD"/>
    <w:multiLevelType w:val="hybridMultilevel"/>
    <w:tmpl w:val="8314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CF3470"/>
    <w:multiLevelType w:val="hybridMultilevel"/>
    <w:tmpl w:val="DD467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942AB"/>
    <w:multiLevelType w:val="hybridMultilevel"/>
    <w:tmpl w:val="7D6E7E76"/>
    <w:lvl w:ilvl="0" w:tplc="F46210D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 w15:restartNumberingAfterBreak="0">
    <w:nsid w:val="56BE0A9B"/>
    <w:multiLevelType w:val="hybridMultilevel"/>
    <w:tmpl w:val="1676234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62109"/>
    <w:multiLevelType w:val="hybridMultilevel"/>
    <w:tmpl w:val="1F6253BE"/>
    <w:lvl w:ilvl="0" w:tplc="366665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6331D"/>
    <w:multiLevelType w:val="hybridMultilevel"/>
    <w:tmpl w:val="19925876"/>
    <w:lvl w:ilvl="0" w:tplc="29D43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241C3"/>
    <w:multiLevelType w:val="hybridMultilevel"/>
    <w:tmpl w:val="B43840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E5E6BA9"/>
    <w:multiLevelType w:val="hybridMultilevel"/>
    <w:tmpl w:val="C9BE1B8E"/>
    <w:lvl w:ilvl="0" w:tplc="101669D6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BE72E2"/>
    <w:multiLevelType w:val="multilevel"/>
    <w:tmpl w:val="78E0A7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33" w15:restartNumberingAfterBreak="0">
    <w:nsid w:val="717C6DC0"/>
    <w:multiLevelType w:val="hybridMultilevel"/>
    <w:tmpl w:val="6F42B0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33"/>
  </w:num>
  <w:num w:numId="4">
    <w:abstractNumId w:val="19"/>
  </w:num>
  <w:num w:numId="5">
    <w:abstractNumId w:val="23"/>
  </w:num>
  <w:num w:numId="6">
    <w:abstractNumId w:val="32"/>
  </w:num>
  <w:num w:numId="7">
    <w:abstractNumId w:val="17"/>
  </w:num>
  <w:num w:numId="8">
    <w:abstractNumId w:val="8"/>
  </w:num>
  <w:num w:numId="9">
    <w:abstractNumId w:val="28"/>
  </w:num>
  <w:num w:numId="10">
    <w:abstractNumId w:val="18"/>
  </w:num>
  <w:num w:numId="11">
    <w:abstractNumId w:val="9"/>
  </w:num>
  <w:num w:numId="12">
    <w:abstractNumId w:val="11"/>
  </w:num>
  <w:num w:numId="13">
    <w:abstractNumId w:val="14"/>
  </w:num>
  <w:num w:numId="14">
    <w:abstractNumId w:val="26"/>
  </w:num>
  <w:num w:numId="15">
    <w:abstractNumId w:val="16"/>
  </w:num>
  <w:num w:numId="16">
    <w:abstractNumId w:val="15"/>
  </w:num>
  <w:num w:numId="17">
    <w:abstractNumId w:val="24"/>
  </w:num>
  <w:num w:numId="18">
    <w:abstractNumId w:val="10"/>
  </w:num>
  <w:num w:numId="19">
    <w:abstractNumId w:val="25"/>
  </w:num>
  <w:num w:numId="20">
    <w:abstractNumId w:val="30"/>
  </w:num>
  <w:num w:numId="21">
    <w:abstractNumId w:val="22"/>
  </w:num>
  <w:num w:numId="22">
    <w:abstractNumId w:val="27"/>
  </w:num>
  <w:num w:numId="23">
    <w:abstractNumId w:val="21"/>
  </w:num>
  <w:num w:numId="24">
    <w:abstractNumId w:val="29"/>
  </w:num>
  <w:num w:numId="25">
    <w:abstractNumId w:val="12"/>
  </w:num>
  <w:num w:numId="2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B2F"/>
    <w:rsid w:val="000050AA"/>
    <w:rsid w:val="000260F2"/>
    <w:rsid w:val="000314A4"/>
    <w:rsid w:val="00031806"/>
    <w:rsid w:val="00041A78"/>
    <w:rsid w:val="00047031"/>
    <w:rsid w:val="000576A2"/>
    <w:rsid w:val="000619D7"/>
    <w:rsid w:val="00064633"/>
    <w:rsid w:val="000B350F"/>
    <w:rsid w:val="000B6C5D"/>
    <w:rsid w:val="000D5AC4"/>
    <w:rsid w:val="000E18F1"/>
    <w:rsid w:val="000E5E8F"/>
    <w:rsid w:val="00101079"/>
    <w:rsid w:val="00110EA9"/>
    <w:rsid w:val="0011434A"/>
    <w:rsid w:val="00116DE9"/>
    <w:rsid w:val="00123FCF"/>
    <w:rsid w:val="001342C6"/>
    <w:rsid w:val="00137015"/>
    <w:rsid w:val="00143672"/>
    <w:rsid w:val="001566B0"/>
    <w:rsid w:val="00167402"/>
    <w:rsid w:val="00167FBB"/>
    <w:rsid w:val="00170481"/>
    <w:rsid w:val="00175263"/>
    <w:rsid w:val="001756EE"/>
    <w:rsid w:val="0019372E"/>
    <w:rsid w:val="001A786E"/>
    <w:rsid w:val="001B26A0"/>
    <w:rsid w:val="001C3609"/>
    <w:rsid w:val="001C493B"/>
    <w:rsid w:val="001D4992"/>
    <w:rsid w:val="001D7A8F"/>
    <w:rsid w:val="001F32C4"/>
    <w:rsid w:val="002024FD"/>
    <w:rsid w:val="00205714"/>
    <w:rsid w:val="00207732"/>
    <w:rsid w:val="00210766"/>
    <w:rsid w:val="002111BE"/>
    <w:rsid w:val="00215492"/>
    <w:rsid w:val="002238BF"/>
    <w:rsid w:val="00224C7D"/>
    <w:rsid w:val="00230660"/>
    <w:rsid w:val="00232EB5"/>
    <w:rsid w:val="00233A74"/>
    <w:rsid w:val="002366B4"/>
    <w:rsid w:val="00236AE0"/>
    <w:rsid w:val="002406C3"/>
    <w:rsid w:val="00244AE8"/>
    <w:rsid w:val="002467B2"/>
    <w:rsid w:val="00256603"/>
    <w:rsid w:val="002A6438"/>
    <w:rsid w:val="002B08CC"/>
    <w:rsid w:val="002B30CF"/>
    <w:rsid w:val="002B51E3"/>
    <w:rsid w:val="002B5685"/>
    <w:rsid w:val="002C3F2C"/>
    <w:rsid w:val="002D0184"/>
    <w:rsid w:val="002E1703"/>
    <w:rsid w:val="00300553"/>
    <w:rsid w:val="00301C65"/>
    <w:rsid w:val="00317B57"/>
    <w:rsid w:val="003238F2"/>
    <w:rsid w:val="0032589F"/>
    <w:rsid w:val="003370D8"/>
    <w:rsid w:val="003454FB"/>
    <w:rsid w:val="00353573"/>
    <w:rsid w:val="00353E55"/>
    <w:rsid w:val="00355BC7"/>
    <w:rsid w:val="00361FB2"/>
    <w:rsid w:val="00363ABA"/>
    <w:rsid w:val="00376DF9"/>
    <w:rsid w:val="0037782C"/>
    <w:rsid w:val="00377C3A"/>
    <w:rsid w:val="003870BF"/>
    <w:rsid w:val="00387FB2"/>
    <w:rsid w:val="003D4DED"/>
    <w:rsid w:val="003E2F8E"/>
    <w:rsid w:val="003F4E8B"/>
    <w:rsid w:val="00404390"/>
    <w:rsid w:val="004111D2"/>
    <w:rsid w:val="00415158"/>
    <w:rsid w:val="004225CB"/>
    <w:rsid w:val="004546E2"/>
    <w:rsid w:val="00466133"/>
    <w:rsid w:val="00474661"/>
    <w:rsid w:val="00480DB8"/>
    <w:rsid w:val="00485CB6"/>
    <w:rsid w:val="004934DE"/>
    <w:rsid w:val="004A03AA"/>
    <w:rsid w:val="004A36F0"/>
    <w:rsid w:val="004A7FAB"/>
    <w:rsid w:val="004B4BA3"/>
    <w:rsid w:val="004C043C"/>
    <w:rsid w:val="004C3A29"/>
    <w:rsid w:val="004C5C0A"/>
    <w:rsid w:val="004D06B4"/>
    <w:rsid w:val="004D0A2B"/>
    <w:rsid w:val="004D39AC"/>
    <w:rsid w:val="004D4731"/>
    <w:rsid w:val="004E1B2F"/>
    <w:rsid w:val="004F7A0A"/>
    <w:rsid w:val="00505076"/>
    <w:rsid w:val="005051D0"/>
    <w:rsid w:val="00505EB2"/>
    <w:rsid w:val="00507E5B"/>
    <w:rsid w:val="005256E1"/>
    <w:rsid w:val="00525E82"/>
    <w:rsid w:val="005405D9"/>
    <w:rsid w:val="005524D3"/>
    <w:rsid w:val="00554101"/>
    <w:rsid w:val="0056159E"/>
    <w:rsid w:val="005658FD"/>
    <w:rsid w:val="00565D0B"/>
    <w:rsid w:val="00566FEE"/>
    <w:rsid w:val="00596103"/>
    <w:rsid w:val="005C15A1"/>
    <w:rsid w:val="005C5157"/>
    <w:rsid w:val="005C5316"/>
    <w:rsid w:val="005D33B7"/>
    <w:rsid w:val="005E0B8E"/>
    <w:rsid w:val="005E3015"/>
    <w:rsid w:val="005E4310"/>
    <w:rsid w:val="005E7D45"/>
    <w:rsid w:val="0060186B"/>
    <w:rsid w:val="00603550"/>
    <w:rsid w:val="00605C08"/>
    <w:rsid w:val="006070F7"/>
    <w:rsid w:val="006264B1"/>
    <w:rsid w:val="00634E94"/>
    <w:rsid w:val="0064602F"/>
    <w:rsid w:val="0065127E"/>
    <w:rsid w:val="0065369D"/>
    <w:rsid w:val="00660E47"/>
    <w:rsid w:val="006633E9"/>
    <w:rsid w:val="00665726"/>
    <w:rsid w:val="0067771C"/>
    <w:rsid w:val="006834BA"/>
    <w:rsid w:val="0069691D"/>
    <w:rsid w:val="006A129D"/>
    <w:rsid w:val="006A527B"/>
    <w:rsid w:val="006B6208"/>
    <w:rsid w:val="006B676D"/>
    <w:rsid w:val="006B776E"/>
    <w:rsid w:val="006C14F4"/>
    <w:rsid w:val="006E3CDF"/>
    <w:rsid w:val="006F0377"/>
    <w:rsid w:val="00716F24"/>
    <w:rsid w:val="00727496"/>
    <w:rsid w:val="0073152A"/>
    <w:rsid w:val="00736CCB"/>
    <w:rsid w:val="00751242"/>
    <w:rsid w:val="00754F82"/>
    <w:rsid w:val="007649E0"/>
    <w:rsid w:val="00771B99"/>
    <w:rsid w:val="00782E1F"/>
    <w:rsid w:val="00787E7D"/>
    <w:rsid w:val="00795D87"/>
    <w:rsid w:val="007C2214"/>
    <w:rsid w:val="007E2E70"/>
    <w:rsid w:val="007E3553"/>
    <w:rsid w:val="007F4C86"/>
    <w:rsid w:val="0080188E"/>
    <w:rsid w:val="00803C7D"/>
    <w:rsid w:val="008062E6"/>
    <w:rsid w:val="00810CF9"/>
    <w:rsid w:val="00811ECF"/>
    <w:rsid w:val="00812358"/>
    <w:rsid w:val="00816CDA"/>
    <w:rsid w:val="008175E3"/>
    <w:rsid w:val="00820E74"/>
    <w:rsid w:val="00824F9B"/>
    <w:rsid w:val="00830AA9"/>
    <w:rsid w:val="00840ECF"/>
    <w:rsid w:val="008544E5"/>
    <w:rsid w:val="0086687A"/>
    <w:rsid w:val="00866F09"/>
    <w:rsid w:val="00877CBE"/>
    <w:rsid w:val="00880074"/>
    <w:rsid w:val="00880DFD"/>
    <w:rsid w:val="00885012"/>
    <w:rsid w:val="00891F5E"/>
    <w:rsid w:val="00892CF8"/>
    <w:rsid w:val="0089559C"/>
    <w:rsid w:val="008A4345"/>
    <w:rsid w:val="008A77FA"/>
    <w:rsid w:val="008B3B58"/>
    <w:rsid w:val="008C2C2F"/>
    <w:rsid w:val="008C4B57"/>
    <w:rsid w:val="008C5296"/>
    <w:rsid w:val="008D7278"/>
    <w:rsid w:val="008E02B0"/>
    <w:rsid w:val="008E14D3"/>
    <w:rsid w:val="008E6931"/>
    <w:rsid w:val="008F24DF"/>
    <w:rsid w:val="008F6928"/>
    <w:rsid w:val="00900EE1"/>
    <w:rsid w:val="00904E2F"/>
    <w:rsid w:val="00922C8E"/>
    <w:rsid w:val="00932810"/>
    <w:rsid w:val="00945B84"/>
    <w:rsid w:val="00955FDB"/>
    <w:rsid w:val="009579DE"/>
    <w:rsid w:val="009945ED"/>
    <w:rsid w:val="00995F77"/>
    <w:rsid w:val="009C1B3F"/>
    <w:rsid w:val="009C1D5F"/>
    <w:rsid w:val="009C3310"/>
    <w:rsid w:val="00A035EE"/>
    <w:rsid w:val="00A05E48"/>
    <w:rsid w:val="00A21398"/>
    <w:rsid w:val="00A27A57"/>
    <w:rsid w:val="00A43630"/>
    <w:rsid w:val="00A6730F"/>
    <w:rsid w:val="00A70715"/>
    <w:rsid w:val="00A70AE5"/>
    <w:rsid w:val="00A7273E"/>
    <w:rsid w:val="00A73FED"/>
    <w:rsid w:val="00A8013C"/>
    <w:rsid w:val="00A87169"/>
    <w:rsid w:val="00AA4D68"/>
    <w:rsid w:val="00AA5EF6"/>
    <w:rsid w:val="00AA6DD9"/>
    <w:rsid w:val="00AB68B6"/>
    <w:rsid w:val="00AC23C7"/>
    <w:rsid w:val="00AD3225"/>
    <w:rsid w:val="00AD3653"/>
    <w:rsid w:val="00AE4212"/>
    <w:rsid w:val="00AF0A0C"/>
    <w:rsid w:val="00B10F23"/>
    <w:rsid w:val="00B13B1F"/>
    <w:rsid w:val="00B21915"/>
    <w:rsid w:val="00B32958"/>
    <w:rsid w:val="00B3484A"/>
    <w:rsid w:val="00B37232"/>
    <w:rsid w:val="00B50926"/>
    <w:rsid w:val="00B54634"/>
    <w:rsid w:val="00B60630"/>
    <w:rsid w:val="00B709FE"/>
    <w:rsid w:val="00B73F07"/>
    <w:rsid w:val="00B950F2"/>
    <w:rsid w:val="00B95474"/>
    <w:rsid w:val="00BA05C2"/>
    <w:rsid w:val="00BC031E"/>
    <w:rsid w:val="00BF7310"/>
    <w:rsid w:val="00BF7DDB"/>
    <w:rsid w:val="00C10EE3"/>
    <w:rsid w:val="00C14D06"/>
    <w:rsid w:val="00C27831"/>
    <w:rsid w:val="00C30515"/>
    <w:rsid w:val="00C32E6A"/>
    <w:rsid w:val="00C54071"/>
    <w:rsid w:val="00C61F39"/>
    <w:rsid w:val="00C72C86"/>
    <w:rsid w:val="00C807CF"/>
    <w:rsid w:val="00C94994"/>
    <w:rsid w:val="00C9736D"/>
    <w:rsid w:val="00CA2C0D"/>
    <w:rsid w:val="00CA3BE5"/>
    <w:rsid w:val="00CA4667"/>
    <w:rsid w:val="00CA629D"/>
    <w:rsid w:val="00CA63B3"/>
    <w:rsid w:val="00CB77E1"/>
    <w:rsid w:val="00CC4EBE"/>
    <w:rsid w:val="00CD1104"/>
    <w:rsid w:val="00CD3E18"/>
    <w:rsid w:val="00CD4B53"/>
    <w:rsid w:val="00CE32E4"/>
    <w:rsid w:val="00CF1C82"/>
    <w:rsid w:val="00CF7F01"/>
    <w:rsid w:val="00D0287B"/>
    <w:rsid w:val="00D07095"/>
    <w:rsid w:val="00D10AA7"/>
    <w:rsid w:val="00D24DBD"/>
    <w:rsid w:val="00D3751A"/>
    <w:rsid w:val="00D438E1"/>
    <w:rsid w:val="00D43AD2"/>
    <w:rsid w:val="00D507E4"/>
    <w:rsid w:val="00D573F5"/>
    <w:rsid w:val="00D60CB0"/>
    <w:rsid w:val="00D6795B"/>
    <w:rsid w:val="00D74CAE"/>
    <w:rsid w:val="00D85099"/>
    <w:rsid w:val="00D95346"/>
    <w:rsid w:val="00DA287D"/>
    <w:rsid w:val="00DB1114"/>
    <w:rsid w:val="00DB2A23"/>
    <w:rsid w:val="00DB5904"/>
    <w:rsid w:val="00DC6510"/>
    <w:rsid w:val="00DC7539"/>
    <w:rsid w:val="00DD2667"/>
    <w:rsid w:val="00DE67B5"/>
    <w:rsid w:val="00DF3F0D"/>
    <w:rsid w:val="00DF7217"/>
    <w:rsid w:val="00E03E88"/>
    <w:rsid w:val="00E263A7"/>
    <w:rsid w:val="00E5561D"/>
    <w:rsid w:val="00E62425"/>
    <w:rsid w:val="00E72738"/>
    <w:rsid w:val="00E73D22"/>
    <w:rsid w:val="00E75B78"/>
    <w:rsid w:val="00E76F04"/>
    <w:rsid w:val="00E8459E"/>
    <w:rsid w:val="00E94AB5"/>
    <w:rsid w:val="00EA0D5A"/>
    <w:rsid w:val="00EA1668"/>
    <w:rsid w:val="00EB259C"/>
    <w:rsid w:val="00EC17D2"/>
    <w:rsid w:val="00EF72B7"/>
    <w:rsid w:val="00F020F7"/>
    <w:rsid w:val="00F1165A"/>
    <w:rsid w:val="00F17423"/>
    <w:rsid w:val="00F2222E"/>
    <w:rsid w:val="00F277AB"/>
    <w:rsid w:val="00F30B52"/>
    <w:rsid w:val="00F36DD5"/>
    <w:rsid w:val="00F413D5"/>
    <w:rsid w:val="00F44202"/>
    <w:rsid w:val="00F473EC"/>
    <w:rsid w:val="00F55E4B"/>
    <w:rsid w:val="00F56936"/>
    <w:rsid w:val="00F57331"/>
    <w:rsid w:val="00F6706A"/>
    <w:rsid w:val="00F711CC"/>
    <w:rsid w:val="00F802C7"/>
    <w:rsid w:val="00F8366A"/>
    <w:rsid w:val="00F845BF"/>
    <w:rsid w:val="00FA6346"/>
    <w:rsid w:val="00FB311A"/>
    <w:rsid w:val="00FB39BD"/>
    <w:rsid w:val="00FB74CB"/>
    <w:rsid w:val="00FD6F21"/>
    <w:rsid w:val="00FF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D065BAC-13FA-4EDD-9347-4B9D8D7F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87A"/>
    <w:pPr>
      <w:widowControl w:val="0"/>
      <w:suppressAutoHyphens/>
      <w:textAlignment w:val="baseline"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rsid w:val="0086687A"/>
    <w:rPr>
      <w:rFonts w:eastAsia="Times New Roman"/>
    </w:rPr>
  </w:style>
  <w:style w:type="character" w:customStyle="1" w:styleId="WW8Num1z1">
    <w:name w:val="WW8Num1z1"/>
    <w:uiPriority w:val="99"/>
    <w:rsid w:val="0086687A"/>
  </w:style>
  <w:style w:type="character" w:customStyle="1" w:styleId="WW8Num1z2">
    <w:name w:val="WW8Num1z2"/>
    <w:uiPriority w:val="99"/>
    <w:rsid w:val="0086687A"/>
  </w:style>
  <w:style w:type="character" w:customStyle="1" w:styleId="WW8Num1z3">
    <w:name w:val="WW8Num1z3"/>
    <w:uiPriority w:val="99"/>
    <w:rsid w:val="0086687A"/>
  </w:style>
  <w:style w:type="character" w:customStyle="1" w:styleId="WW8Num1z4">
    <w:name w:val="WW8Num1z4"/>
    <w:uiPriority w:val="99"/>
    <w:rsid w:val="0086687A"/>
  </w:style>
  <w:style w:type="character" w:customStyle="1" w:styleId="WW8Num1z5">
    <w:name w:val="WW8Num1z5"/>
    <w:uiPriority w:val="99"/>
    <w:rsid w:val="0086687A"/>
  </w:style>
  <w:style w:type="character" w:customStyle="1" w:styleId="WW8Num1z6">
    <w:name w:val="WW8Num1z6"/>
    <w:uiPriority w:val="99"/>
    <w:rsid w:val="0086687A"/>
  </w:style>
  <w:style w:type="character" w:customStyle="1" w:styleId="WW8Num1z7">
    <w:name w:val="WW8Num1z7"/>
    <w:uiPriority w:val="99"/>
    <w:rsid w:val="0086687A"/>
  </w:style>
  <w:style w:type="character" w:customStyle="1" w:styleId="WW8Num1z8">
    <w:name w:val="WW8Num1z8"/>
    <w:uiPriority w:val="99"/>
    <w:rsid w:val="0086687A"/>
  </w:style>
  <w:style w:type="character" w:customStyle="1" w:styleId="WW8Num2z0">
    <w:name w:val="WW8Num2z0"/>
    <w:uiPriority w:val="99"/>
    <w:rsid w:val="0086687A"/>
    <w:rPr>
      <w:rFonts w:ascii="Symbol" w:hAnsi="Symbol"/>
      <w:strike/>
    </w:rPr>
  </w:style>
  <w:style w:type="character" w:customStyle="1" w:styleId="WW8Num2z1">
    <w:name w:val="WW8Num2z1"/>
    <w:uiPriority w:val="99"/>
    <w:rsid w:val="0086687A"/>
    <w:rPr>
      <w:rFonts w:ascii="Courier New" w:hAnsi="Courier New"/>
    </w:rPr>
  </w:style>
  <w:style w:type="character" w:customStyle="1" w:styleId="WW8Num2z2">
    <w:name w:val="WW8Num2z2"/>
    <w:uiPriority w:val="99"/>
    <w:rsid w:val="0086687A"/>
    <w:rPr>
      <w:rFonts w:ascii="Wingdings" w:hAnsi="Wingdings"/>
    </w:rPr>
  </w:style>
  <w:style w:type="character" w:customStyle="1" w:styleId="WW8Num2z3">
    <w:name w:val="WW8Num2z3"/>
    <w:uiPriority w:val="99"/>
    <w:rsid w:val="0086687A"/>
    <w:rPr>
      <w:rFonts w:ascii="Symbol" w:hAnsi="Symbol"/>
    </w:rPr>
  </w:style>
  <w:style w:type="character" w:customStyle="1" w:styleId="WW8Num2z4">
    <w:name w:val="WW8Num2z4"/>
    <w:uiPriority w:val="99"/>
    <w:rsid w:val="0086687A"/>
  </w:style>
  <w:style w:type="character" w:customStyle="1" w:styleId="WW8Num2z5">
    <w:name w:val="WW8Num2z5"/>
    <w:uiPriority w:val="99"/>
    <w:rsid w:val="0086687A"/>
  </w:style>
  <w:style w:type="character" w:customStyle="1" w:styleId="WW8Num2z6">
    <w:name w:val="WW8Num2z6"/>
    <w:uiPriority w:val="99"/>
    <w:rsid w:val="0086687A"/>
  </w:style>
  <w:style w:type="character" w:customStyle="1" w:styleId="WW8Num2z7">
    <w:name w:val="WW8Num2z7"/>
    <w:uiPriority w:val="99"/>
    <w:rsid w:val="0086687A"/>
  </w:style>
  <w:style w:type="character" w:customStyle="1" w:styleId="WW8Num2z8">
    <w:name w:val="WW8Num2z8"/>
    <w:uiPriority w:val="99"/>
    <w:rsid w:val="0086687A"/>
  </w:style>
  <w:style w:type="character" w:customStyle="1" w:styleId="WW8Num3z0">
    <w:name w:val="WW8Num3z0"/>
    <w:uiPriority w:val="99"/>
    <w:rsid w:val="0086687A"/>
    <w:rPr>
      <w:rFonts w:eastAsia="Times New Roman"/>
    </w:rPr>
  </w:style>
  <w:style w:type="character" w:customStyle="1" w:styleId="WW8Num4z0">
    <w:name w:val="WW8Num4z0"/>
    <w:uiPriority w:val="99"/>
    <w:rsid w:val="0086687A"/>
  </w:style>
  <w:style w:type="character" w:customStyle="1" w:styleId="WW8Num4z2">
    <w:name w:val="WW8Num4z2"/>
    <w:uiPriority w:val="99"/>
    <w:rsid w:val="0086687A"/>
  </w:style>
  <w:style w:type="character" w:customStyle="1" w:styleId="WW8Num4z4">
    <w:name w:val="WW8Num4z4"/>
    <w:uiPriority w:val="99"/>
    <w:rsid w:val="0086687A"/>
  </w:style>
  <w:style w:type="character" w:customStyle="1" w:styleId="WW8Num5z0">
    <w:name w:val="WW8Num5z0"/>
    <w:uiPriority w:val="99"/>
    <w:rsid w:val="0086687A"/>
  </w:style>
  <w:style w:type="character" w:customStyle="1" w:styleId="WW8Num5z1">
    <w:name w:val="WW8Num5z1"/>
    <w:uiPriority w:val="99"/>
    <w:rsid w:val="0086687A"/>
  </w:style>
  <w:style w:type="character" w:customStyle="1" w:styleId="WW8Num5z2">
    <w:name w:val="WW8Num5z2"/>
    <w:uiPriority w:val="99"/>
    <w:rsid w:val="0086687A"/>
  </w:style>
  <w:style w:type="character" w:customStyle="1" w:styleId="WW8Num5z3">
    <w:name w:val="WW8Num5z3"/>
    <w:uiPriority w:val="99"/>
    <w:rsid w:val="0086687A"/>
  </w:style>
  <w:style w:type="character" w:customStyle="1" w:styleId="WW8Num5z4">
    <w:name w:val="WW8Num5z4"/>
    <w:uiPriority w:val="99"/>
    <w:rsid w:val="0086687A"/>
  </w:style>
  <w:style w:type="character" w:customStyle="1" w:styleId="WW8Num5z5">
    <w:name w:val="WW8Num5z5"/>
    <w:uiPriority w:val="99"/>
    <w:rsid w:val="0086687A"/>
  </w:style>
  <w:style w:type="character" w:customStyle="1" w:styleId="WW8Num5z6">
    <w:name w:val="WW8Num5z6"/>
    <w:uiPriority w:val="99"/>
    <w:rsid w:val="0086687A"/>
  </w:style>
  <w:style w:type="character" w:customStyle="1" w:styleId="WW8Num5z7">
    <w:name w:val="WW8Num5z7"/>
    <w:uiPriority w:val="99"/>
    <w:rsid w:val="0086687A"/>
  </w:style>
  <w:style w:type="character" w:customStyle="1" w:styleId="WW8Num5z8">
    <w:name w:val="WW8Num5z8"/>
    <w:uiPriority w:val="99"/>
    <w:rsid w:val="0086687A"/>
  </w:style>
  <w:style w:type="character" w:customStyle="1" w:styleId="WW8Num6z0">
    <w:name w:val="WW8Num6z0"/>
    <w:uiPriority w:val="99"/>
    <w:rsid w:val="0086687A"/>
    <w:rPr>
      <w:rFonts w:ascii="Symbol" w:hAnsi="Symbol"/>
    </w:rPr>
  </w:style>
  <w:style w:type="character" w:customStyle="1" w:styleId="WW8Num7z0">
    <w:name w:val="WW8Num7z0"/>
    <w:uiPriority w:val="99"/>
    <w:rsid w:val="0086687A"/>
  </w:style>
  <w:style w:type="character" w:customStyle="1" w:styleId="WW8Num7z1">
    <w:name w:val="WW8Num7z1"/>
    <w:uiPriority w:val="99"/>
    <w:rsid w:val="0086687A"/>
  </w:style>
  <w:style w:type="character" w:customStyle="1" w:styleId="WW8Num7z2">
    <w:name w:val="WW8Num7z2"/>
    <w:uiPriority w:val="99"/>
    <w:rsid w:val="0086687A"/>
  </w:style>
  <w:style w:type="character" w:customStyle="1" w:styleId="WW8Num7z3">
    <w:name w:val="WW8Num7z3"/>
    <w:uiPriority w:val="99"/>
    <w:rsid w:val="0086687A"/>
  </w:style>
  <w:style w:type="character" w:customStyle="1" w:styleId="WW8Num7z4">
    <w:name w:val="WW8Num7z4"/>
    <w:uiPriority w:val="99"/>
    <w:rsid w:val="0086687A"/>
  </w:style>
  <w:style w:type="character" w:customStyle="1" w:styleId="WW8Num7z5">
    <w:name w:val="WW8Num7z5"/>
    <w:uiPriority w:val="99"/>
    <w:rsid w:val="0086687A"/>
  </w:style>
  <w:style w:type="character" w:customStyle="1" w:styleId="WW8Num7z6">
    <w:name w:val="WW8Num7z6"/>
    <w:uiPriority w:val="99"/>
    <w:rsid w:val="0086687A"/>
  </w:style>
  <w:style w:type="character" w:customStyle="1" w:styleId="WW8Num7z7">
    <w:name w:val="WW8Num7z7"/>
    <w:uiPriority w:val="99"/>
    <w:rsid w:val="0086687A"/>
  </w:style>
  <w:style w:type="character" w:customStyle="1" w:styleId="WW8Num7z8">
    <w:name w:val="WW8Num7z8"/>
    <w:uiPriority w:val="99"/>
    <w:rsid w:val="0086687A"/>
  </w:style>
  <w:style w:type="character" w:customStyle="1" w:styleId="WW8Num8z0">
    <w:name w:val="WW8Num8z0"/>
    <w:uiPriority w:val="99"/>
    <w:rsid w:val="0086687A"/>
  </w:style>
  <w:style w:type="character" w:customStyle="1" w:styleId="WW8Num8z1">
    <w:name w:val="WW8Num8z1"/>
    <w:uiPriority w:val="99"/>
    <w:rsid w:val="0086687A"/>
  </w:style>
  <w:style w:type="character" w:customStyle="1" w:styleId="WW8Num8z2">
    <w:name w:val="WW8Num8z2"/>
    <w:uiPriority w:val="99"/>
    <w:rsid w:val="0086687A"/>
  </w:style>
  <w:style w:type="character" w:customStyle="1" w:styleId="WW8Num8z3">
    <w:name w:val="WW8Num8z3"/>
    <w:uiPriority w:val="99"/>
    <w:rsid w:val="0086687A"/>
  </w:style>
  <w:style w:type="character" w:customStyle="1" w:styleId="WW8Num8z4">
    <w:name w:val="WW8Num8z4"/>
    <w:uiPriority w:val="99"/>
    <w:rsid w:val="0086687A"/>
  </w:style>
  <w:style w:type="character" w:customStyle="1" w:styleId="WW8Num8z5">
    <w:name w:val="WW8Num8z5"/>
    <w:uiPriority w:val="99"/>
    <w:rsid w:val="0086687A"/>
  </w:style>
  <w:style w:type="character" w:customStyle="1" w:styleId="WW8Num8z6">
    <w:name w:val="WW8Num8z6"/>
    <w:uiPriority w:val="99"/>
    <w:rsid w:val="0086687A"/>
  </w:style>
  <w:style w:type="character" w:customStyle="1" w:styleId="WW8Num8z7">
    <w:name w:val="WW8Num8z7"/>
    <w:uiPriority w:val="99"/>
    <w:rsid w:val="0086687A"/>
  </w:style>
  <w:style w:type="character" w:customStyle="1" w:styleId="WW8Num8z8">
    <w:name w:val="WW8Num8z8"/>
    <w:uiPriority w:val="99"/>
    <w:rsid w:val="0086687A"/>
  </w:style>
  <w:style w:type="character" w:customStyle="1" w:styleId="WW8Num3z1">
    <w:name w:val="WW8Num3z1"/>
    <w:uiPriority w:val="99"/>
    <w:rsid w:val="0086687A"/>
  </w:style>
  <w:style w:type="character" w:customStyle="1" w:styleId="WW8Num3z2">
    <w:name w:val="WW8Num3z2"/>
    <w:uiPriority w:val="99"/>
    <w:rsid w:val="0086687A"/>
  </w:style>
  <w:style w:type="character" w:customStyle="1" w:styleId="WW8Num3z3">
    <w:name w:val="WW8Num3z3"/>
    <w:uiPriority w:val="99"/>
    <w:rsid w:val="0086687A"/>
  </w:style>
  <w:style w:type="character" w:customStyle="1" w:styleId="WW8Num3z4">
    <w:name w:val="WW8Num3z4"/>
    <w:uiPriority w:val="99"/>
    <w:rsid w:val="0086687A"/>
  </w:style>
  <w:style w:type="character" w:customStyle="1" w:styleId="WW8Num3z5">
    <w:name w:val="WW8Num3z5"/>
    <w:uiPriority w:val="99"/>
    <w:rsid w:val="0086687A"/>
  </w:style>
  <w:style w:type="character" w:customStyle="1" w:styleId="WW8Num3z6">
    <w:name w:val="WW8Num3z6"/>
    <w:uiPriority w:val="99"/>
    <w:rsid w:val="0086687A"/>
  </w:style>
  <w:style w:type="character" w:customStyle="1" w:styleId="WW8Num3z7">
    <w:name w:val="WW8Num3z7"/>
    <w:uiPriority w:val="99"/>
    <w:rsid w:val="0086687A"/>
  </w:style>
  <w:style w:type="character" w:customStyle="1" w:styleId="WW8Num3z8">
    <w:name w:val="WW8Num3z8"/>
    <w:uiPriority w:val="99"/>
    <w:rsid w:val="0086687A"/>
  </w:style>
  <w:style w:type="character" w:customStyle="1" w:styleId="WW8Num4z1">
    <w:name w:val="WW8Num4z1"/>
    <w:uiPriority w:val="99"/>
    <w:rsid w:val="0086687A"/>
  </w:style>
  <w:style w:type="character" w:customStyle="1" w:styleId="WW8Num4z3">
    <w:name w:val="WW8Num4z3"/>
    <w:uiPriority w:val="99"/>
    <w:rsid w:val="0086687A"/>
  </w:style>
  <w:style w:type="character" w:customStyle="1" w:styleId="WW8Num4z5">
    <w:name w:val="WW8Num4z5"/>
    <w:uiPriority w:val="99"/>
    <w:rsid w:val="0086687A"/>
  </w:style>
  <w:style w:type="character" w:customStyle="1" w:styleId="WW8Num4z6">
    <w:name w:val="WW8Num4z6"/>
    <w:uiPriority w:val="99"/>
    <w:rsid w:val="0086687A"/>
  </w:style>
  <w:style w:type="character" w:customStyle="1" w:styleId="WW8Num4z7">
    <w:name w:val="WW8Num4z7"/>
    <w:uiPriority w:val="99"/>
    <w:rsid w:val="0086687A"/>
  </w:style>
  <w:style w:type="character" w:customStyle="1" w:styleId="WW8Num4z8">
    <w:name w:val="WW8Num4z8"/>
    <w:uiPriority w:val="99"/>
    <w:rsid w:val="0086687A"/>
  </w:style>
  <w:style w:type="character" w:customStyle="1" w:styleId="WW8Num6z2">
    <w:name w:val="WW8Num6z2"/>
    <w:uiPriority w:val="99"/>
    <w:rsid w:val="0086687A"/>
    <w:rPr>
      <w:rFonts w:ascii="Wingdings" w:hAnsi="Wingdings"/>
    </w:rPr>
  </w:style>
  <w:style w:type="character" w:customStyle="1" w:styleId="WW8Num6z4">
    <w:name w:val="WW8Num6z4"/>
    <w:uiPriority w:val="99"/>
    <w:rsid w:val="0086687A"/>
    <w:rPr>
      <w:rFonts w:ascii="Courier New" w:hAnsi="Courier New"/>
    </w:rPr>
  </w:style>
  <w:style w:type="character" w:customStyle="1" w:styleId="WW8Num9z0">
    <w:name w:val="WW8Num9z0"/>
    <w:uiPriority w:val="99"/>
    <w:rsid w:val="0086687A"/>
  </w:style>
  <w:style w:type="character" w:customStyle="1" w:styleId="WW8Num9z1">
    <w:name w:val="WW8Num9z1"/>
    <w:uiPriority w:val="99"/>
    <w:rsid w:val="0086687A"/>
  </w:style>
  <w:style w:type="character" w:customStyle="1" w:styleId="WW8Num9z2">
    <w:name w:val="WW8Num9z2"/>
    <w:uiPriority w:val="99"/>
    <w:rsid w:val="0086687A"/>
  </w:style>
  <w:style w:type="character" w:customStyle="1" w:styleId="WW8Num9z3">
    <w:name w:val="WW8Num9z3"/>
    <w:uiPriority w:val="99"/>
    <w:rsid w:val="0086687A"/>
  </w:style>
  <w:style w:type="character" w:customStyle="1" w:styleId="WW8Num9z4">
    <w:name w:val="WW8Num9z4"/>
    <w:uiPriority w:val="99"/>
    <w:rsid w:val="0086687A"/>
  </w:style>
  <w:style w:type="character" w:customStyle="1" w:styleId="WW8Num9z5">
    <w:name w:val="WW8Num9z5"/>
    <w:uiPriority w:val="99"/>
    <w:rsid w:val="0086687A"/>
  </w:style>
  <w:style w:type="character" w:customStyle="1" w:styleId="WW8Num9z6">
    <w:name w:val="WW8Num9z6"/>
    <w:uiPriority w:val="99"/>
    <w:rsid w:val="0086687A"/>
  </w:style>
  <w:style w:type="character" w:customStyle="1" w:styleId="WW8Num9z7">
    <w:name w:val="WW8Num9z7"/>
    <w:uiPriority w:val="99"/>
    <w:rsid w:val="0086687A"/>
  </w:style>
  <w:style w:type="character" w:customStyle="1" w:styleId="WW8Num9z8">
    <w:name w:val="WW8Num9z8"/>
    <w:uiPriority w:val="99"/>
    <w:rsid w:val="0086687A"/>
  </w:style>
  <w:style w:type="character" w:customStyle="1" w:styleId="WW8Num10z0">
    <w:name w:val="WW8Num10z0"/>
    <w:uiPriority w:val="99"/>
    <w:rsid w:val="0086687A"/>
    <w:rPr>
      <w:rFonts w:ascii="Symbol" w:hAnsi="Symbol"/>
    </w:rPr>
  </w:style>
  <w:style w:type="character" w:customStyle="1" w:styleId="WW8Num10z1">
    <w:name w:val="WW8Num10z1"/>
    <w:uiPriority w:val="99"/>
    <w:rsid w:val="0086687A"/>
    <w:rPr>
      <w:rFonts w:ascii="Courier New" w:hAnsi="Courier New"/>
    </w:rPr>
  </w:style>
  <w:style w:type="character" w:customStyle="1" w:styleId="WW8Num10z2">
    <w:name w:val="WW8Num10z2"/>
    <w:uiPriority w:val="99"/>
    <w:rsid w:val="0086687A"/>
    <w:rPr>
      <w:rFonts w:ascii="Wingdings" w:hAnsi="Wingdings"/>
    </w:rPr>
  </w:style>
  <w:style w:type="character" w:customStyle="1" w:styleId="WW8Num11z0">
    <w:name w:val="WW8Num11z0"/>
    <w:uiPriority w:val="99"/>
    <w:rsid w:val="0086687A"/>
  </w:style>
  <w:style w:type="character" w:customStyle="1" w:styleId="WW8Num11z1">
    <w:name w:val="WW8Num11z1"/>
    <w:uiPriority w:val="99"/>
    <w:rsid w:val="0086687A"/>
  </w:style>
  <w:style w:type="character" w:customStyle="1" w:styleId="WW8Num11z2">
    <w:name w:val="WW8Num11z2"/>
    <w:uiPriority w:val="99"/>
    <w:rsid w:val="0086687A"/>
  </w:style>
  <w:style w:type="character" w:customStyle="1" w:styleId="WW8Num11z3">
    <w:name w:val="WW8Num11z3"/>
    <w:uiPriority w:val="99"/>
    <w:rsid w:val="0086687A"/>
  </w:style>
  <w:style w:type="character" w:customStyle="1" w:styleId="WW8Num11z4">
    <w:name w:val="WW8Num11z4"/>
    <w:uiPriority w:val="99"/>
    <w:rsid w:val="0086687A"/>
  </w:style>
  <w:style w:type="character" w:customStyle="1" w:styleId="WW8Num11z5">
    <w:name w:val="WW8Num11z5"/>
    <w:uiPriority w:val="99"/>
    <w:rsid w:val="0086687A"/>
  </w:style>
  <w:style w:type="character" w:customStyle="1" w:styleId="WW8Num11z6">
    <w:name w:val="WW8Num11z6"/>
    <w:uiPriority w:val="99"/>
    <w:rsid w:val="0086687A"/>
  </w:style>
  <w:style w:type="character" w:customStyle="1" w:styleId="WW8Num11z7">
    <w:name w:val="WW8Num11z7"/>
    <w:uiPriority w:val="99"/>
    <w:rsid w:val="0086687A"/>
  </w:style>
  <w:style w:type="character" w:customStyle="1" w:styleId="WW8Num11z8">
    <w:name w:val="WW8Num11z8"/>
    <w:uiPriority w:val="99"/>
    <w:rsid w:val="0086687A"/>
  </w:style>
  <w:style w:type="character" w:customStyle="1" w:styleId="WW8Num12z0">
    <w:name w:val="WW8Num12z0"/>
    <w:uiPriority w:val="99"/>
    <w:rsid w:val="0086687A"/>
    <w:rPr>
      <w:rFonts w:ascii="Wingdings" w:hAnsi="Wingdings"/>
    </w:rPr>
  </w:style>
  <w:style w:type="character" w:customStyle="1" w:styleId="WW8Num12z1">
    <w:name w:val="WW8Num12z1"/>
    <w:uiPriority w:val="99"/>
    <w:rsid w:val="0086687A"/>
    <w:rPr>
      <w:rFonts w:ascii="Courier New" w:hAnsi="Courier New"/>
    </w:rPr>
  </w:style>
  <w:style w:type="character" w:customStyle="1" w:styleId="WW8Num12z3">
    <w:name w:val="WW8Num12z3"/>
    <w:uiPriority w:val="99"/>
    <w:rsid w:val="0086687A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86687A"/>
  </w:style>
  <w:style w:type="character" w:customStyle="1" w:styleId="StandardZnak">
    <w:name w:val="Standard Znak"/>
    <w:uiPriority w:val="99"/>
    <w:rsid w:val="0086687A"/>
    <w:rPr>
      <w:rFonts w:ascii="Times New Roman" w:hAnsi="Times New Roman"/>
      <w:kern w:val="1"/>
      <w:sz w:val="24"/>
      <w:lang w:val="en-GB"/>
    </w:rPr>
  </w:style>
  <w:style w:type="character" w:customStyle="1" w:styleId="TekstpodstawowyZnak">
    <w:name w:val="Tekst podstawowy Znak"/>
    <w:uiPriority w:val="99"/>
    <w:rsid w:val="0086687A"/>
    <w:rPr>
      <w:rFonts w:ascii="Times New Roman" w:hAnsi="Times New Roman"/>
      <w:kern w:val="1"/>
      <w:sz w:val="24"/>
    </w:rPr>
  </w:style>
  <w:style w:type="character" w:customStyle="1" w:styleId="Znakiprzypiswdolnych">
    <w:name w:val="Znaki przypisów dolnych"/>
    <w:uiPriority w:val="99"/>
    <w:rsid w:val="0086687A"/>
    <w:rPr>
      <w:vertAlign w:val="superscript"/>
    </w:rPr>
  </w:style>
  <w:style w:type="character" w:customStyle="1" w:styleId="Odwoaniedokomentarza1">
    <w:name w:val="Odwołanie do komentarza1"/>
    <w:uiPriority w:val="99"/>
    <w:rsid w:val="0086687A"/>
    <w:rPr>
      <w:sz w:val="16"/>
    </w:rPr>
  </w:style>
  <w:style w:type="character" w:customStyle="1" w:styleId="TekstkomentarzaZnak">
    <w:name w:val="Tekst komentarza Znak"/>
    <w:uiPriority w:val="99"/>
    <w:rsid w:val="0086687A"/>
    <w:rPr>
      <w:rFonts w:ascii="Times New Roman" w:hAnsi="Times New Roman"/>
      <w:kern w:val="1"/>
      <w:sz w:val="20"/>
    </w:rPr>
  </w:style>
  <w:style w:type="character" w:customStyle="1" w:styleId="TematkomentarzaZnak">
    <w:name w:val="Temat komentarza Znak"/>
    <w:uiPriority w:val="99"/>
    <w:rsid w:val="0086687A"/>
    <w:rPr>
      <w:rFonts w:ascii="Times New Roman" w:hAnsi="Times New Roman"/>
      <w:b/>
      <w:kern w:val="1"/>
      <w:sz w:val="20"/>
    </w:rPr>
  </w:style>
  <w:style w:type="character" w:customStyle="1" w:styleId="TekstdymkaZnak">
    <w:name w:val="Tekst dymka Znak"/>
    <w:uiPriority w:val="99"/>
    <w:rsid w:val="0086687A"/>
    <w:rPr>
      <w:rFonts w:ascii="Tahoma" w:hAnsi="Tahoma"/>
      <w:kern w:val="1"/>
      <w:sz w:val="16"/>
    </w:rPr>
  </w:style>
  <w:style w:type="paragraph" w:customStyle="1" w:styleId="Nagwek1">
    <w:name w:val="Nagłówek1"/>
    <w:basedOn w:val="Normalny"/>
    <w:next w:val="Tekstpodstawowy"/>
    <w:uiPriority w:val="99"/>
    <w:rsid w:val="0086687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86687A"/>
    <w:pPr>
      <w:spacing w:after="120"/>
      <w:textAlignment w:val="auto"/>
    </w:pPr>
  </w:style>
  <w:style w:type="character" w:customStyle="1" w:styleId="TekstpodstawowyZnak1">
    <w:name w:val="Tekst podstawowy Znak1"/>
    <w:link w:val="Tekstpodstawowy"/>
    <w:uiPriority w:val="99"/>
    <w:semiHidden/>
    <w:locked/>
    <w:rsid w:val="00CF1C82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86687A"/>
  </w:style>
  <w:style w:type="paragraph" w:customStyle="1" w:styleId="Podpis1">
    <w:name w:val="Podpis1"/>
    <w:basedOn w:val="Normalny"/>
    <w:uiPriority w:val="99"/>
    <w:rsid w:val="0086687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6687A"/>
    <w:pPr>
      <w:suppressLineNumbers/>
    </w:pPr>
  </w:style>
  <w:style w:type="paragraph" w:customStyle="1" w:styleId="Standard">
    <w:name w:val="Standard"/>
    <w:uiPriority w:val="99"/>
    <w:rsid w:val="0086687A"/>
    <w:pPr>
      <w:suppressAutoHyphens/>
      <w:textAlignment w:val="baseline"/>
    </w:pPr>
    <w:rPr>
      <w:kern w:val="1"/>
      <w:sz w:val="24"/>
      <w:szCs w:val="24"/>
      <w:lang w:val="en-GB" w:eastAsia="ar-SA"/>
    </w:rPr>
  </w:style>
  <w:style w:type="paragraph" w:styleId="Akapitzlist">
    <w:name w:val="List Paragraph"/>
    <w:basedOn w:val="Normalny"/>
    <w:uiPriority w:val="34"/>
    <w:qFormat/>
    <w:rsid w:val="0086687A"/>
    <w:pPr>
      <w:ind w:left="720"/>
    </w:pPr>
  </w:style>
  <w:style w:type="paragraph" w:styleId="Bezodstpw">
    <w:name w:val="No Spacing"/>
    <w:uiPriority w:val="99"/>
    <w:qFormat/>
    <w:rsid w:val="0086687A"/>
    <w:pPr>
      <w:widowControl w:val="0"/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86687A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D43AD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D43AD2"/>
    <w:rPr>
      <w:rFonts w:eastAsia="Times New Roman" w:cs="Times New Roman"/>
      <w:kern w:val="1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86687A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locked/>
    <w:rsid w:val="00CF1C82"/>
    <w:rPr>
      <w:rFonts w:eastAsia="Times New Roman" w:cs="Times New Roman"/>
      <w:b/>
      <w:bCs/>
      <w:kern w:val="1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1"/>
    <w:uiPriority w:val="99"/>
    <w:semiHidden/>
    <w:rsid w:val="0086687A"/>
    <w:rPr>
      <w:sz w:val="2"/>
      <w:szCs w:val="20"/>
    </w:rPr>
  </w:style>
  <w:style w:type="character" w:customStyle="1" w:styleId="TekstdymkaZnak1">
    <w:name w:val="Tekst dymka Znak1"/>
    <w:link w:val="Tekstdymka"/>
    <w:uiPriority w:val="99"/>
    <w:semiHidden/>
    <w:locked/>
    <w:rsid w:val="00CF1C82"/>
    <w:rPr>
      <w:rFonts w:cs="Times New Roman"/>
      <w:kern w:val="1"/>
      <w:sz w:val="2"/>
      <w:lang w:eastAsia="ar-SA" w:bidi="ar-SA"/>
    </w:rPr>
  </w:style>
  <w:style w:type="character" w:styleId="Odwoaniedokomentarza">
    <w:name w:val="annotation reference"/>
    <w:uiPriority w:val="99"/>
    <w:semiHidden/>
    <w:rsid w:val="00D43AD2"/>
    <w:rPr>
      <w:rFonts w:cs="Times New Roman"/>
      <w:sz w:val="16"/>
      <w:szCs w:val="16"/>
    </w:rPr>
  </w:style>
  <w:style w:type="character" w:styleId="Uwydatnienie">
    <w:name w:val="Emphasis"/>
    <w:uiPriority w:val="20"/>
    <w:qFormat/>
    <w:rsid w:val="009579DE"/>
    <w:rPr>
      <w:rFonts w:cs="Times New Roman"/>
      <w:i/>
      <w:iCs/>
    </w:rPr>
  </w:style>
  <w:style w:type="character" w:customStyle="1" w:styleId="h1">
    <w:name w:val="h1"/>
    <w:uiPriority w:val="99"/>
    <w:rsid w:val="004C3A29"/>
  </w:style>
  <w:style w:type="character" w:customStyle="1" w:styleId="h2">
    <w:name w:val="h2"/>
    <w:uiPriority w:val="99"/>
    <w:rsid w:val="004C3A29"/>
  </w:style>
  <w:style w:type="character" w:styleId="Hipercze">
    <w:name w:val="Hyperlink"/>
    <w:uiPriority w:val="99"/>
    <w:rsid w:val="00DD2667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rsid w:val="00507E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507E5B"/>
    <w:rPr>
      <w:rFonts w:eastAsia="Times New Roman" w:cs="Times New Roman"/>
      <w:kern w:val="1"/>
      <w:sz w:val="24"/>
      <w:szCs w:val="24"/>
      <w:lang w:eastAsia="ar-SA" w:bidi="ar-SA"/>
    </w:rPr>
  </w:style>
  <w:style w:type="paragraph" w:styleId="Nagwek">
    <w:name w:val="header"/>
    <w:basedOn w:val="Normalny"/>
    <w:link w:val="NagwekZnak"/>
    <w:uiPriority w:val="99"/>
    <w:rsid w:val="00E556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5561D"/>
    <w:rPr>
      <w:rFonts w:eastAsia="Times New Roman" w:cs="Times New Roman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E5561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E5561D"/>
    <w:rPr>
      <w:rFonts w:eastAsia="Times New Roman" w:cs="Times New Roman"/>
      <w:kern w:val="1"/>
      <w:sz w:val="24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2222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F2222E"/>
    <w:rPr>
      <w:rFonts w:eastAsia="Times New Roman" w:cs="Times New Roman"/>
      <w:kern w:val="1"/>
      <w:lang w:eastAsia="ar-SA" w:bidi="ar-SA"/>
    </w:rPr>
  </w:style>
  <w:style w:type="character" w:styleId="Odwoanieprzypisukocowego">
    <w:name w:val="endnote reference"/>
    <w:uiPriority w:val="99"/>
    <w:semiHidden/>
    <w:rsid w:val="00F2222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02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Robert Sawa</dc:creator>
  <cp:keywords/>
  <dc:description/>
  <cp:lastModifiedBy>ZRP.Kruszyński Bartłomiej</cp:lastModifiedBy>
  <cp:revision>2</cp:revision>
  <cp:lastPrinted>2019-05-24T06:30:00Z</cp:lastPrinted>
  <dcterms:created xsi:type="dcterms:W3CDTF">2019-05-24T09:05:00Z</dcterms:created>
  <dcterms:modified xsi:type="dcterms:W3CDTF">2019-05-24T09:05:00Z</dcterms:modified>
</cp:coreProperties>
</file>